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3EC1" w:rsidRPr="0061411B" w:rsidRDefault="00313EC1" w:rsidP="00056D5A">
      <w:pPr>
        <w:pStyle w:val="TaskType"/>
        <w:spacing w:before="120" w:after="120"/>
        <w:rPr>
          <w:rFonts w:asciiTheme="minorHAnsi" w:hAnsiTheme="minorHAnsi"/>
          <w:b w:val="0"/>
        </w:rPr>
      </w:pPr>
      <w:bookmarkStart w:id="0" w:name="_GoBack"/>
      <w:bookmarkEnd w:id="0"/>
      <w:r w:rsidRPr="0061411B">
        <w:rPr>
          <w:rFonts w:asciiTheme="minorHAnsi" w:hAnsiTheme="minorHAnsi"/>
          <w:b w:val="0"/>
        </w:rPr>
        <w:t>Literacy Design Collaborative</w:t>
      </w:r>
    </w:p>
    <w:p w:rsidR="0080330F" w:rsidRPr="0061411B" w:rsidRDefault="00313EC1" w:rsidP="00056D5A">
      <w:pPr>
        <w:pStyle w:val="TaskType"/>
        <w:spacing w:before="120" w:after="120"/>
        <w:rPr>
          <w:rFonts w:asciiTheme="minorHAnsi" w:hAnsiTheme="minorHAnsi"/>
          <w:sz w:val="48"/>
        </w:rPr>
      </w:pPr>
      <w:r w:rsidRPr="0061411B">
        <w:rPr>
          <w:rFonts w:asciiTheme="minorHAnsi" w:hAnsiTheme="minorHAnsi"/>
          <w:sz w:val="48"/>
        </w:rPr>
        <w:t xml:space="preserve">Template Task </w:t>
      </w:r>
      <w:r w:rsidR="00C26487">
        <w:rPr>
          <w:rFonts w:asciiTheme="minorHAnsi" w:hAnsiTheme="minorHAnsi"/>
          <w:sz w:val="48"/>
        </w:rPr>
        <w:t>Collection Version 2.0</w:t>
      </w:r>
    </w:p>
    <w:p w:rsidR="00CF49D0" w:rsidRPr="0061411B" w:rsidRDefault="00CF49D0" w:rsidP="00056D5A">
      <w:pPr>
        <w:pStyle w:val="TaskType"/>
        <w:spacing w:before="120" w:after="120"/>
        <w:rPr>
          <w:rFonts w:asciiTheme="minorHAnsi" w:hAnsiTheme="minorHAnsi"/>
          <w:b w:val="0"/>
          <w:color w:val="9B2D1F" w:themeColor="accent2"/>
        </w:rPr>
      </w:pPr>
      <w:r w:rsidRPr="0061411B">
        <w:rPr>
          <w:rFonts w:asciiTheme="minorHAnsi" w:hAnsiTheme="minorHAnsi"/>
          <w:b w:val="0"/>
          <w:color w:val="9B2D1F" w:themeColor="accent2"/>
        </w:rPr>
        <w:t>July 2013</w:t>
      </w:r>
    </w:p>
    <w:p w:rsidR="00987A30" w:rsidRPr="0061411B" w:rsidRDefault="00987A30" w:rsidP="00987A30">
      <w:pPr>
        <w:pStyle w:val="PlainText"/>
        <w:rPr>
          <w:rFonts w:asciiTheme="minorHAnsi" w:hAnsiTheme="minorHAnsi"/>
        </w:rPr>
      </w:pPr>
    </w:p>
    <w:p w:rsidR="00987A30" w:rsidRPr="0061411B" w:rsidRDefault="00987A30" w:rsidP="00987A30">
      <w:pPr>
        <w:pStyle w:val="PlainText"/>
        <w:rPr>
          <w:rFonts w:asciiTheme="minorHAnsi" w:hAnsiTheme="minorHAnsi"/>
        </w:rPr>
      </w:pPr>
    </w:p>
    <w:p w:rsidR="00987A30" w:rsidRPr="0061411B" w:rsidRDefault="00987A30" w:rsidP="00987A30">
      <w:pPr>
        <w:pStyle w:val="PlainText"/>
        <w:rPr>
          <w:rFonts w:asciiTheme="minorHAnsi" w:hAnsiTheme="minorHAnsi"/>
        </w:rPr>
      </w:pPr>
    </w:p>
    <w:p w:rsidR="00652300" w:rsidRPr="0061411B" w:rsidRDefault="00987A30" w:rsidP="00987A30">
      <w:pPr>
        <w:pStyle w:val="PlainText"/>
        <w:rPr>
          <w:rFonts w:asciiTheme="minorHAnsi" w:hAnsiTheme="minorHAnsi"/>
        </w:rPr>
      </w:pPr>
      <w:r w:rsidRPr="0061411B">
        <w:rPr>
          <w:rFonts w:asciiTheme="minorHAnsi" w:hAnsiTheme="minorHAnsi"/>
        </w:rPr>
        <w:t>The Literacy Design Collaborative is committed to equipping middle and high school students with the literacy skills they need to succeed in their later education, their careers, and their communities, working through many different partnerships to meet that literacy challenge. We believe students can and must reach significantly higher levels of reading, writing, and thinking</w:t>
      </w:r>
      <w:r w:rsidR="00AC335D" w:rsidRPr="0061411B">
        <w:rPr>
          <w:rFonts w:asciiTheme="minorHAnsi" w:hAnsiTheme="minorHAnsi"/>
        </w:rPr>
        <w:t>,</w:t>
      </w:r>
      <w:r w:rsidRPr="0061411B">
        <w:rPr>
          <w:rFonts w:asciiTheme="minorHAnsi" w:hAnsiTheme="minorHAnsi"/>
        </w:rPr>
        <w:t xml:space="preserve"> and we embrace the challenging expectations set by the new Common</w:t>
      </w:r>
      <w:r w:rsidR="00A83865" w:rsidRPr="0061411B">
        <w:rPr>
          <w:rFonts w:asciiTheme="minorHAnsi" w:hAnsiTheme="minorHAnsi"/>
        </w:rPr>
        <w:t xml:space="preserve"> Core State Standards. </w:t>
      </w:r>
      <w:r w:rsidR="00625AC8" w:rsidRPr="0061411B">
        <w:rPr>
          <w:rFonts w:asciiTheme="minorHAnsi" w:hAnsiTheme="minorHAnsi"/>
        </w:rPr>
        <w:t>Since its original collection of template tasks, LDC has produced other collections</w:t>
      </w:r>
      <w:r w:rsidR="00140F93" w:rsidRPr="0061411B">
        <w:rPr>
          <w:rFonts w:asciiTheme="minorHAnsi" w:hAnsiTheme="minorHAnsi"/>
        </w:rPr>
        <w:t>, including the original collection, ones for elementary, and an “edited” collection in which some changes to the original were made</w:t>
      </w:r>
      <w:r w:rsidR="00625AC8" w:rsidRPr="0061411B">
        <w:rPr>
          <w:rFonts w:asciiTheme="minorHAnsi" w:hAnsiTheme="minorHAnsi"/>
        </w:rPr>
        <w:t xml:space="preserve">. </w:t>
      </w:r>
      <w:r w:rsidR="00140F93" w:rsidRPr="0061411B">
        <w:rPr>
          <w:rFonts w:asciiTheme="minorHAnsi" w:hAnsiTheme="minorHAnsi"/>
        </w:rPr>
        <w:t xml:space="preserve">This collection provides yet another kind of template based closely on grade-level standards. </w:t>
      </w:r>
      <w:r w:rsidR="00625AC8" w:rsidRPr="0061411B">
        <w:rPr>
          <w:rFonts w:asciiTheme="minorHAnsi" w:hAnsiTheme="minorHAnsi"/>
        </w:rPr>
        <w:t>Teachers should cho</w:t>
      </w:r>
      <w:r w:rsidR="00140F93" w:rsidRPr="0061411B">
        <w:rPr>
          <w:rFonts w:asciiTheme="minorHAnsi" w:hAnsiTheme="minorHAnsi"/>
        </w:rPr>
        <w:t>o</w:t>
      </w:r>
      <w:r w:rsidR="00625AC8" w:rsidRPr="0061411B">
        <w:rPr>
          <w:rFonts w:asciiTheme="minorHAnsi" w:hAnsiTheme="minorHAnsi"/>
        </w:rPr>
        <w:t xml:space="preserve">se from these collections the templates that work best for them for any given task. </w:t>
      </w:r>
    </w:p>
    <w:p w:rsidR="00987A30" w:rsidRPr="0061411B" w:rsidRDefault="00987A30">
      <w:pPr>
        <w:rPr>
          <w:rFonts w:asciiTheme="minorHAnsi" w:hAnsiTheme="minorHAnsi"/>
          <w:sz w:val="22"/>
        </w:rPr>
      </w:pPr>
    </w:p>
    <w:p w:rsidR="00313EC1" w:rsidRPr="0061411B" w:rsidRDefault="00313EC1">
      <w:pPr>
        <w:rPr>
          <w:rFonts w:asciiTheme="minorHAnsi" w:hAnsiTheme="minorHAnsi"/>
          <w:sz w:val="22"/>
        </w:rPr>
      </w:pPr>
      <w:r w:rsidRPr="0061411B">
        <w:rPr>
          <w:rFonts w:asciiTheme="minorHAnsi" w:hAnsiTheme="minorHAnsi"/>
          <w:sz w:val="22"/>
        </w:rPr>
        <w:t xml:space="preserve">This collection </w:t>
      </w:r>
      <w:r w:rsidR="00852A08" w:rsidRPr="0061411B">
        <w:rPr>
          <w:rFonts w:asciiTheme="minorHAnsi" w:hAnsiTheme="minorHAnsi"/>
          <w:sz w:val="22"/>
        </w:rPr>
        <w:t>as does the original and other collections</w:t>
      </w:r>
      <w:r w:rsidR="002D34CB" w:rsidRPr="0061411B">
        <w:rPr>
          <w:rFonts w:asciiTheme="minorHAnsi" w:hAnsiTheme="minorHAnsi"/>
          <w:sz w:val="22"/>
        </w:rPr>
        <w:t xml:space="preserve"> aims to help teachers craft tasks that engage students in writing in response to reading. It </w:t>
      </w:r>
      <w:r w:rsidRPr="0061411B">
        <w:rPr>
          <w:rFonts w:asciiTheme="minorHAnsi" w:hAnsiTheme="minorHAnsi"/>
          <w:sz w:val="22"/>
        </w:rPr>
        <w:t>provides template tasks for implementing the Literacy Design Collaborative</w:t>
      </w:r>
      <w:r w:rsidR="00655518" w:rsidRPr="0061411B">
        <w:rPr>
          <w:rFonts w:asciiTheme="minorHAnsi" w:hAnsiTheme="minorHAnsi"/>
          <w:sz w:val="22"/>
        </w:rPr>
        <w:t xml:space="preserve"> (</w:t>
      </w:r>
      <w:r w:rsidR="00DF06A2" w:rsidRPr="0061411B">
        <w:rPr>
          <w:rFonts w:asciiTheme="minorHAnsi" w:hAnsiTheme="minorHAnsi"/>
          <w:sz w:val="22"/>
        </w:rPr>
        <w:t>LDC</w:t>
      </w:r>
      <w:r w:rsidR="00655518" w:rsidRPr="0061411B">
        <w:rPr>
          <w:rFonts w:asciiTheme="minorHAnsi" w:hAnsiTheme="minorHAnsi"/>
          <w:sz w:val="22"/>
        </w:rPr>
        <w:t xml:space="preserve">) </w:t>
      </w:r>
      <w:r w:rsidR="00683D84" w:rsidRPr="0061411B">
        <w:rPr>
          <w:rFonts w:asciiTheme="minorHAnsi" w:hAnsiTheme="minorHAnsi"/>
          <w:sz w:val="22"/>
        </w:rPr>
        <w:t xml:space="preserve">strategy </w:t>
      </w:r>
      <w:r w:rsidR="0001755E" w:rsidRPr="0061411B">
        <w:rPr>
          <w:rFonts w:asciiTheme="minorHAnsi" w:hAnsiTheme="minorHAnsi"/>
          <w:sz w:val="22"/>
        </w:rPr>
        <w:t xml:space="preserve">by drawing directly from the language and skills articulated in each Common Core </w:t>
      </w:r>
      <w:r w:rsidR="00A23A54" w:rsidRPr="0061411B">
        <w:rPr>
          <w:rFonts w:asciiTheme="minorHAnsi" w:hAnsiTheme="minorHAnsi"/>
          <w:sz w:val="22"/>
        </w:rPr>
        <w:t xml:space="preserve">Anchor </w:t>
      </w:r>
      <w:r w:rsidR="0001755E" w:rsidRPr="0061411B">
        <w:rPr>
          <w:rFonts w:asciiTheme="minorHAnsi" w:hAnsiTheme="minorHAnsi"/>
          <w:sz w:val="22"/>
        </w:rPr>
        <w:t>Standard</w:t>
      </w:r>
      <w:r w:rsidR="00A23A54" w:rsidRPr="0061411B">
        <w:rPr>
          <w:rFonts w:asciiTheme="minorHAnsi" w:hAnsiTheme="minorHAnsi"/>
          <w:sz w:val="22"/>
        </w:rPr>
        <w:t>s</w:t>
      </w:r>
      <w:r w:rsidR="00683D84" w:rsidRPr="0061411B">
        <w:rPr>
          <w:rFonts w:asciiTheme="minorHAnsi" w:hAnsiTheme="minorHAnsi"/>
          <w:sz w:val="22"/>
        </w:rPr>
        <w:t xml:space="preserve">. When filled </w:t>
      </w:r>
      <w:r w:rsidR="00850913" w:rsidRPr="0061411B">
        <w:rPr>
          <w:rFonts w:asciiTheme="minorHAnsi" w:hAnsiTheme="minorHAnsi"/>
          <w:sz w:val="22"/>
        </w:rPr>
        <w:t xml:space="preserve">in, a </w:t>
      </w:r>
      <w:r w:rsidR="00850913" w:rsidRPr="0061411B">
        <w:rPr>
          <w:rFonts w:asciiTheme="minorHAnsi" w:hAnsiTheme="minorHAnsi"/>
          <w:i/>
          <w:sz w:val="22"/>
        </w:rPr>
        <w:t>template task</w:t>
      </w:r>
      <w:r w:rsidR="00850913" w:rsidRPr="0061411B">
        <w:rPr>
          <w:rFonts w:asciiTheme="minorHAnsi" w:hAnsiTheme="minorHAnsi"/>
          <w:sz w:val="22"/>
        </w:rPr>
        <w:t xml:space="preserve"> becomes a</w:t>
      </w:r>
      <w:r w:rsidR="0001755E" w:rsidRPr="0061411B">
        <w:rPr>
          <w:rFonts w:asciiTheme="minorHAnsi" w:hAnsiTheme="minorHAnsi"/>
          <w:sz w:val="22"/>
        </w:rPr>
        <w:t xml:space="preserve"> </w:t>
      </w:r>
      <w:r w:rsidR="0001755E" w:rsidRPr="0061411B">
        <w:rPr>
          <w:rFonts w:asciiTheme="minorHAnsi" w:hAnsiTheme="minorHAnsi"/>
          <w:i/>
          <w:sz w:val="22"/>
        </w:rPr>
        <w:t>teaching task</w:t>
      </w:r>
      <w:r w:rsidR="0001755E" w:rsidRPr="0061411B">
        <w:rPr>
          <w:rFonts w:asciiTheme="minorHAnsi" w:hAnsiTheme="minorHAnsi"/>
          <w:sz w:val="22"/>
        </w:rPr>
        <w:t xml:space="preserve"> </w:t>
      </w:r>
      <w:r w:rsidR="00850913" w:rsidRPr="0061411B">
        <w:rPr>
          <w:rFonts w:asciiTheme="minorHAnsi" w:hAnsiTheme="minorHAnsi"/>
          <w:sz w:val="22"/>
        </w:rPr>
        <w:t>that sets up a context for teaching the</w:t>
      </w:r>
      <w:r w:rsidR="0001755E" w:rsidRPr="0061411B">
        <w:rPr>
          <w:rFonts w:asciiTheme="minorHAnsi" w:hAnsiTheme="minorHAnsi"/>
          <w:sz w:val="22"/>
        </w:rPr>
        <w:t xml:space="preserve"> specific skills and d</w:t>
      </w:r>
      <w:r w:rsidR="00370962" w:rsidRPr="0061411B">
        <w:rPr>
          <w:rFonts w:asciiTheme="minorHAnsi" w:hAnsiTheme="minorHAnsi"/>
          <w:sz w:val="22"/>
        </w:rPr>
        <w:t>emands embedded in the standard</w:t>
      </w:r>
      <w:r w:rsidR="0001755E" w:rsidRPr="0061411B">
        <w:rPr>
          <w:rFonts w:asciiTheme="minorHAnsi" w:hAnsiTheme="minorHAnsi"/>
          <w:sz w:val="22"/>
        </w:rPr>
        <w:t>.</w:t>
      </w:r>
      <w:r w:rsidR="00F47AE3" w:rsidRPr="0061411B">
        <w:rPr>
          <w:rFonts w:asciiTheme="minorHAnsi" w:hAnsiTheme="minorHAnsi"/>
          <w:sz w:val="22"/>
        </w:rPr>
        <w:t xml:space="preserve"> </w:t>
      </w:r>
    </w:p>
    <w:p w:rsidR="0001755E" w:rsidRPr="0061411B" w:rsidRDefault="0001755E">
      <w:pPr>
        <w:rPr>
          <w:rFonts w:asciiTheme="minorHAnsi" w:hAnsiTheme="minorHAnsi"/>
          <w:sz w:val="22"/>
        </w:rPr>
      </w:pPr>
    </w:p>
    <w:p w:rsidR="00313EC1" w:rsidRPr="0061411B" w:rsidRDefault="005A73D2">
      <w:pPr>
        <w:rPr>
          <w:rFonts w:asciiTheme="minorHAnsi" w:hAnsiTheme="minorHAnsi"/>
          <w:sz w:val="22"/>
        </w:rPr>
      </w:pPr>
      <w:r w:rsidRPr="0061411B">
        <w:rPr>
          <w:rFonts w:asciiTheme="minorHAnsi" w:hAnsiTheme="minorHAnsi"/>
          <w:sz w:val="22"/>
        </w:rPr>
        <w:t xml:space="preserve">This collection is an edited version of the original piloted collection of template tasks.  </w:t>
      </w:r>
      <w:r w:rsidR="00683D84" w:rsidRPr="0061411B">
        <w:rPr>
          <w:rFonts w:asciiTheme="minorHAnsi" w:hAnsiTheme="minorHAnsi"/>
          <w:sz w:val="22"/>
        </w:rPr>
        <w:t xml:space="preserve">As in the original </w:t>
      </w:r>
      <w:r w:rsidR="00284416" w:rsidRPr="0061411B">
        <w:rPr>
          <w:rFonts w:asciiTheme="minorHAnsi" w:hAnsiTheme="minorHAnsi"/>
          <w:sz w:val="22"/>
        </w:rPr>
        <w:t xml:space="preserve">LDC </w:t>
      </w:r>
      <w:r w:rsidR="00683D84" w:rsidRPr="0061411B">
        <w:rPr>
          <w:rFonts w:asciiTheme="minorHAnsi" w:hAnsiTheme="minorHAnsi"/>
          <w:sz w:val="22"/>
        </w:rPr>
        <w:t>collection, th</w:t>
      </w:r>
      <w:r w:rsidR="00284416" w:rsidRPr="0061411B">
        <w:rPr>
          <w:rFonts w:asciiTheme="minorHAnsi" w:hAnsiTheme="minorHAnsi"/>
          <w:sz w:val="22"/>
        </w:rPr>
        <w:t>e</w:t>
      </w:r>
      <w:r w:rsidR="00313EC1" w:rsidRPr="0061411B">
        <w:rPr>
          <w:rFonts w:asciiTheme="minorHAnsi" w:hAnsiTheme="minorHAnsi"/>
          <w:sz w:val="22"/>
        </w:rPr>
        <w:t xml:space="preserve"> </w:t>
      </w:r>
      <w:r w:rsidR="00313EC1" w:rsidRPr="0061411B">
        <w:rPr>
          <w:rFonts w:asciiTheme="minorHAnsi" w:hAnsiTheme="minorHAnsi"/>
          <w:i/>
          <w:sz w:val="22"/>
        </w:rPr>
        <w:t>template tasks</w:t>
      </w:r>
      <w:r w:rsidR="00313EC1" w:rsidRPr="0061411B">
        <w:rPr>
          <w:rFonts w:asciiTheme="minorHAnsi" w:hAnsiTheme="minorHAnsi"/>
          <w:sz w:val="22"/>
        </w:rPr>
        <w:t xml:space="preserve"> are fill-in-the-blank “shells” that allow teachers </w:t>
      </w:r>
      <w:r w:rsidR="00284416" w:rsidRPr="0061411B">
        <w:rPr>
          <w:rFonts w:asciiTheme="minorHAnsi" w:hAnsiTheme="minorHAnsi"/>
          <w:sz w:val="22"/>
        </w:rPr>
        <w:t>to insert</w:t>
      </w:r>
      <w:r w:rsidR="00313EC1" w:rsidRPr="0061411B">
        <w:rPr>
          <w:rFonts w:asciiTheme="minorHAnsi" w:hAnsiTheme="minorHAnsi"/>
          <w:sz w:val="22"/>
        </w:rPr>
        <w:t xml:space="preserve"> the texts to be read, writing to be produced, and content to be addressed.</w:t>
      </w:r>
      <w:r w:rsidR="00822945" w:rsidRPr="0061411B">
        <w:rPr>
          <w:rFonts w:asciiTheme="minorHAnsi" w:hAnsiTheme="minorHAnsi"/>
          <w:sz w:val="22"/>
        </w:rPr>
        <w:t xml:space="preserve"> </w:t>
      </w:r>
      <w:r w:rsidR="00313EC1" w:rsidRPr="0061411B">
        <w:rPr>
          <w:rFonts w:asciiTheme="minorHAnsi" w:hAnsiTheme="minorHAnsi"/>
          <w:sz w:val="22"/>
        </w:rPr>
        <w:t>When filled in, template tasks create high-quality student assignments that develop reading, writing, and thinking skills in the context of learning science, history, English, and other subjects.</w:t>
      </w:r>
      <w:r w:rsidR="00822945" w:rsidRPr="0061411B">
        <w:rPr>
          <w:rFonts w:asciiTheme="minorHAnsi" w:hAnsiTheme="minorHAnsi"/>
          <w:sz w:val="22"/>
        </w:rPr>
        <w:t xml:space="preserve"> </w:t>
      </w:r>
      <w:r w:rsidR="00313EC1" w:rsidRPr="0061411B">
        <w:rPr>
          <w:rFonts w:asciiTheme="minorHAnsi" w:hAnsiTheme="minorHAnsi"/>
          <w:sz w:val="22"/>
        </w:rPr>
        <w:t>They specify the subjects and levels of student work for which they can be used, and they come with rubrics that can be used to score the resulting student work.</w:t>
      </w:r>
      <w:r w:rsidR="00822945" w:rsidRPr="0061411B">
        <w:rPr>
          <w:rFonts w:asciiTheme="minorHAnsi" w:hAnsiTheme="minorHAnsi"/>
          <w:sz w:val="22"/>
        </w:rPr>
        <w:t xml:space="preserve"> </w:t>
      </w:r>
    </w:p>
    <w:p w:rsidR="00313EC1" w:rsidRPr="0061411B" w:rsidRDefault="00313EC1">
      <w:pPr>
        <w:rPr>
          <w:rFonts w:asciiTheme="minorHAnsi" w:hAnsiTheme="minorHAnsi"/>
          <w:sz w:val="22"/>
        </w:rPr>
      </w:pPr>
    </w:p>
    <w:p w:rsidR="00C26487" w:rsidRDefault="00C26487" w:rsidP="005F39F1">
      <w:pPr>
        <w:rPr>
          <w:rFonts w:asciiTheme="minorHAnsi" w:hAnsiTheme="minorHAnsi"/>
          <w:sz w:val="22"/>
        </w:rPr>
      </w:pPr>
      <w:r>
        <w:rPr>
          <w:rFonts w:asciiTheme="minorHAnsi" w:hAnsiTheme="minorHAnsi"/>
          <w:sz w:val="22"/>
        </w:rPr>
        <w:t xml:space="preserve">Template Task Collection </w:t>
      </w:r>
      <w:r w:rsidR="00401499">
        <w:rPr>
          <w:rFonts w:asciiTheme="minorHAnsi" w:hAnsiTheme="minorHAnsi"/>
          <w:sz w:val="22"/>
        </w:rPr>
        <w:t xml:space="preserve">Version </w:t>
      </w:r>
      <w:r>
        <w:rPr>
          <w:rFonts w:asciiTheme="minorHAnsi" w:hAnsiTheme="minorHAnsi"/>
          <w:sz w:val="22"/>
        </w:rPr>
        <w:t>2.0</w:t>
      </w:r>
      <w:r w:rsidR="00467514" w:rsidRPr="0061411B">
        <w:rPr>
          <w:rFonts w:asciiTheme="minorHAnsi" w:hAnsiTheme="minorHAnsi"/>
          <w:sz w:val="22"/>
        </w:rPr>
        <w:t xml:space="preserve"> </w:t>
      </w:r>
      <w:r>
        <w:rPr>
          <w:rFonts w:asciiTheme="minorHAnsi" w:hAnsiTheme="minorHAnsi"/>
          <w:sz w:val="22"/>
        </w:rPr>
        <w:t>includes these systematic revisions</w:t>
      </w:r>
      <w:r w:rsidR="00467514" w:rsidRPr="0061411B">
        <w:rPr>
          <w:rFonts w:asciiTheme="minorHAnsi" w:hAnsiTheme="minorHAnsi"/>
          <w:sz w:val="22"/>
        </w:rPr>
        <w:t xml:space="preserve"> </w:t>
      </w:r>
      <w:r>
        <w:rPr>
          <w:rFonts w:asciiTheme="minorHAnsi" w:hAnsiTheme="minorHAnsi"/>
          <w:sz w:val="22"/>
        </w:rPr>
        <w:t>to</w:t>
      </w:r>
      <w:r w:rsidR="00467514" w:rsidRPr="0061411B">
        <w:rPr>
          <w:rFonts w:asciiTheme="minorHAnsi" w:hAnsiTheme="minorHAnsi"/>
          <w:sz w:val="22"/>
        </w:rPr>
        <w:t xml:space="preserve"> the origi</w:t>
      </w:r>
      <w:r w:rsidR="005A73D2" w:rsidRPr="0061411B">
        <w:rPr>
          <w:rFonts w:asciiTheme="minorHAnsi" w:hAnsiTheme="minorHAnsi"/>
          <w:sz w:val="22"/>
        </w:rPr>
        <w:t xml:space="preserve">nal </w:t>
      </w:r>
      <w:r w:rsidR="007F4FA2" w:rsidRPr="0061411B">
        <w:rPr>
          <w:rFonts w:asciiTheme="minorHAnsi" w:hAnsiTheme="minorHAnsi"/>
          <w:sz w:val="22"/>
        </w:rPr>
        <w:t xml:space="preserve">piloted </w:t>
      </w:r>
      <w:r>
        <w:rPr>
          <w:rFonts w:asciiTheme="minorHAnsi" w:hAnsiTheme="minorHAnsi"/>
          <w:sz w:val="22"/>
        </w:rPr>
        <w:t>known as Task Collection 1:</w:t>
      </w:r>
    </w:p>
    <w:p w:rsidR="00C26487" w:rsidRDefault="00C26487" w:rsidP="005F39F1">
      <w:pPr>
        <w:rPr>
          <w:rFonts w:asciiTheme="minorHAnsi" w:hAnsiTheme="minorHAnsi"/>
          <w:sz w:val="22"/>
        </w:rPr>
      </w:pPr>
    </w:p>
    <w:p w:rsidR="00C26487" w:rsidRDefault="00C26487" w:rsidP="00C26487">
      <w:pPr>
        <w:pStyle w:val="ListParagraph"/>
        <w:numPr>
          <w:ilvl w:val="0"/>
          <w:numId w:val="17"/>
        </w:numPr>
        <w:rPr>
          <w:rFonts w:asciiTheme="minorHAnsi" w:hAnsiTheme="minorHAnsi"/>
          <w:sz w:val="22"/>
        </w:rPr>
      </w:pPr>
      <w:r>
        <w:rPr>
          <w:rFonts w:asciiTheme="minorHAnsi" w:hAnsiTheme="minorHAnsi"/>
          <w:sz w:val="22"/>
        </w:rPr>
        <w:t>Starting the task with a question is now an option in both the “after researching” and the “after reading” template tasks.</w:t>
      </w:r>
    </w:p>
    <w:p w:rsidR="00C26487" w:rsidRPr="00C26487" w:rsidRDefault="00C26487" w:rsidP="00C26487">
      <w:pPr>
        <w:rPr>
          <w:rFonts w:asciiTheme="minorHAnsi" w:hAnsiTheme="minorHAnsi"/>
          <w:sz w:val="22"/>
        </w:rPr>
      </w:pPr>
    </w:p>
    <w:p w:rsidR="00313EC1" w:rsidRDefault="00C26487" w:rsidP="00C26487">
      <w:pPr>
        <w:pStyle w:val="ListParagraph"/>
        <w:numPr>
          <w:ilvl w:val="0"/>
          <w:numId w:val="17"/>
        </w:numPr>
        <w:rPr>
          <w:rFonts w:asciiTheme="minorHAnsi" w:hAnsiTheme="minorHAnsi"/>
          <w:sz w:val="22"/>
        </w:rPr>
      </w:pPr>
      <w:r>
        <w:rPr>
          <w:rFonts w:asciiTheme="minorHAnsi" w:hAnsiTheme="minorHAnsi"/>
          <w:sz w:val="22"/>
        </w:rPr>
        <w:t>To add rigor to a task, a more flexible set of</w:t>
      </w:r>
      <w:r w:rsidR="005A73D2" w:rsidRPr="00C26487">
        <w:rPr>
          <w:rFonts w:asciiTheme="minorHAnsi" w:hAnsiTheme="minorHAnsi"/>
          <w:sz w:val="22"/>
        </w:rPr>
        <w:t xml:space="preserve"> “demands” or “D’s” </w:t>
      </w:r>
      <w:r>
        <w:rPr>
          <w:rFonts w:asciiTheme="minorHAnsi" w:hAnsiTheme="minorHAnsi"/>
          <w:sz w:val="22"/>
        </w:rPr>
        <w:t>have been added, with all Ds being allowed for all template tasks.  These replace the earlier L2 and L3 statements.</w:t>
      </w:r>
    </w:p>
    <w:p w:rsidR="00C26487" w:rsidRPr="00C26487" w:rsidRDefault="00C26487" w:rsidP="00C26487">
      <w:pPr>
        <w:rPr>
          <w:rFonts w:asciiTheme="minorHAnsi" w:hAnsiTheme="minorHAnsi"/>
          <w:sz w:val="22"/>
        </w:rPr>
      </w:pPr>
    </w:p>
    <w:p w:rsidR="00C26487" w:rsidRDefault="00C26487" w:rsidP="00C26487">
      <w:pPr>
        <w:pStyle w:val="ListParagraph"/>
        <w:numPr>
          <w:ilvl w:val="0"/>
          <w:numId w:val="17"/>
        </w:numPr>
        <w:rPr>
          <w:rFonts w:asciiTheme="minorHAnsi" w:hAnsiTheme="minorHAnsi"/>
          <w:sz w:val="22"/>
        </w:rPr>
      </w:pPr>
      <w:r>
        <w:rPr>
          <w:rFonts w:asciiTheme="minorHAnsi" w:hAnsiTheme="minorHAnsi"/>
          <w:sz w:val="22"/>
        </w:rPr>
        <w:t xml:space="preserve">The teaching task and classroom assessment task rubrics have been updated to support the new, more flexible demand options. </w:t>
      </w:r>
    </w:p>
    <w:p w:rsidR="00C26487" w:rsidRPr="00C26487" w:rsidRDefault="00C26487" w:rsidP="00C26487">
      <w:pPr>
        <w:ind w:left="420"/>
        <w:rPr>
          <w:rFonts w:asciiTheme="minorHAnsi" w:hAnsiTheme="minorHAnsi"/>
          <w:sz w:val="22"/>
        </w:rPr>
      </w:pPr>
    </w:p>
    <w:p w:rsidR="00241BE6" w:rsidRPr="0061411B" w:rsidRDefault="00241BE6">
      <w:pPr>
        <w:rPr>
          <w:rFonts w:asciiTheme="minorHAnsi" w:hAnsiTheme="minorHAnsi"/>
          <w:sz w:val="22"/>
        </w:rPr>
      </w:pPr>
    </w:p>
    <w:p w:rsidR="003877A8" w:rsidRPr="0061411B" w:rsidRDefault="003877A8">
      <w:pPr>
        <w:suppressAutoHyphens w:val="0"/>
        <w:rPr>
          <w:rFonts w:asciiTheme="minorHAnsi" w:hAnsiTheme="minorHAnsi"/>
          <w:b/>
          <w:color w:val="9B2D1F" w:themeColor="accent2"/>
          <w:sz w:val="28"/>
          <w:szCs w:val="28"/>
        </w:rPr>
      </w:pPr>
      <w:r w:rsidRPr="0061411B">
        <w:rPr>
          <w:rFonts w:asciiTheme="minorHAnsi" w:hAnsiTheme="minorHAnsi"/>
          <w:b/>
          <w:color w:val="9B2D1F" w:themeColor="accent2"/>
          <w:sz w:val="28"/>
          <w:szCs w:val="28"/>
        </w:rPr>
        <w:br w:type="page"/>
      </w:r>
    </w:p>
    <w:p w:rsidR="00313EC1" w:rsidRPr="0061411B" w:rsidRDefault="00503256" w:rsidP="00520141">
      <w:pPr>
        <w:jc w:val="center"/>
        <w:rPr>
          <w:rFonts w:asciiTheme="minorHAnsi" w:hAnsiTheme="minorHAnsi"/>
          <w:b/>
          <w:color w:val="9B2D1F" w:themeColor="accent2"/>
          <w:sz w:val="32"/>
          <w:szCs w:val="32"/>
        </w:rPr>
      </w:pPr>
      <w:r w:rsidRPr="0061411B">
        <w:rPr>
          <w:rFonts w:asciiTheme="minorHAnsi" w:hAnsiTheme="minorHAnsi"/>
          <w:b/>
          <w:color w:val="9B2D1F" w:themeColor="accent2"/>
          <w:sz w:val="32"/>
          <w:szCs w:val="32"/>
        </w:rPr>
        <w:lastRenderedPageBreak/>
        <w:t xml:space="preserve">How to Use the </w:t>
      </w:r>
      <w:r w:rsidR="002C22C7" w:rsidRPr="0061411B">
        <w:rPr>
          <w:rFonts w:asciiTheme="minorHAnsi" w:hAnsiTheme="minorHAnsi"/>
          <w:b/>
          <w:color w:val="9B2D1F" w:themeColor="accent2"/>
          <w:sz w:val="32"/>
          <w:szCs w:val="32"/>
        </w:rPr>
        <w:t xml:space="preserve">LDC </w:t>
      </w:r>
      <w:r w:rsidRPr="0061411B">
        <w:rPr>
          <w:rFonts w:asciiTheme="minorHAnsi" w:hAnsiTheme="minorHAnsi"/>
          <w:b/>
          <w:color w:val="9B2D1F" w:themeColor="accent2"/>
          <w:sz w:val="32"/>
          <w:szCs w:val="32"/>
        </w:rPr>
        <w:t xml:space="preserve">Templates </w:t>
      </w:r>
    </w:p>
    <w:p w:rsidR="00BB64D4" w:rsidRPr="0061411B" w:rsidRDefault="00BB64D4">
      <w:pPr>
        <w:rPr>
          <w:rFonts w:asciiTheme="minorHAnsi" w:hAnsiTheme="minorHAnsi"/>
          <w:b/>
          <w:color w:val="FF0000"/>
          <w:sz w:val="28"/>
          <w:szCs w:val="28"/>
        </w:rPr>
      </w:pPr>
    </w:p>
    <w:p w:rsidR="00520141" w:rsidRPr="0061411B" w:rsidRDefault="00520141">
      <w:pPr>
        <w:rPr>
          <w:rFonts w:asciiTheme="minorHAnsi" w:hAnsiTheme="minorHAnsi"/>
          <w:sz w:val="22"/>
          <w:szCs w:val="22"/>
        </w:rPr>
      </w:pPr>
      <w:r w:rsidRPr="0061411B">
        <w:rPr>
          <w:rFonts w:asciiTheme="minorHAnsi" w:hAnsiTheme="minorHAnsi"/>
          <w:b/>
          <w:color w:val="9B2D1F" w:themeColor="accent2"/>
          <w:sz w:val="28"/>
          <w:szCs w:val="28"/>
        </w:rPr>
        <w:t>Mode</w:t>
      </w:r>
      <w:r w:rsidR="00890286" w:rsidRPr="0061411B">
        <w:rPr>
          <w:rFonts w:asciiTheme="minorHAnsi" w:hAnsiTheme="minorHAnsi"/>
          <w:b/>
          <w:color w:val="9B2D1F" w:themeColor="accent2"/>
          <w:sz w:val="28"/>
          <w:szCs w:val="28"/>
        </w:rPr>
        <w:t xml:space="preserve">: </w:t>
      </w:r>
      <w:r w:rsidR="00746B20" w:rsidRPr="0061411B">
        <w:rPr>
          <w:rFonts w:asciiTheme="minorHAnsi" w:hAnsiTheme="minorHAnsi"/>
          <w:sz w:val="22"/>
          <w:szCs w:val="22"/>
        </w:rPr>
        <w:t>All LDC template</w:t>
      </w:r>
      <w:r w:rsidR="00890286" w:rsidRPr="0061411B">
        <w:rPr>
          <w:rFonts w:asciiTheme="minorHAnsi" w:hAnsiTheme="minorHAnsi"/>
          <w:sz w:val="22"/>
          <w:szCs w:val="22"/>
        </w:rPr>
        <w:t xml:space="preserve"> </w:t>
      </w:r>
      <w:r w:rsidR="00746B20" w:rsidRPr="0061411B">
        <w:rPr>
          <w:rFonts w:asciiTheme="minorHAnsi" w:hAnsiTheme="minorHAnsi"/>
          <w:sz w:val="22"/>
          <w:szCs w:val="22"/>
        </w:rPr>
        <w:t xml:space="preserve">tasks </w:t>
      </w:r>
      <w:r w:rsidR="00890286" w:rsidRPr="0061411B">
        <w:rPr>
          <w:rFonts w:asciiTheme="minorHAnsi" w:hAnsiTheme="minorHAnsi"/>
          <w:sz w:val="22"/>
          <w:szCs w:val="22"/>
        </w:rPr>
        <w:t>are designed for tasks that involve students in writing in response to reading or research.  They are clustered by the writing modes described in the CCSS: argumentative, informative/explanatory, and narrative.  (Note that in LDC a narrative refers to non-fiction narrative and involves students in applying a journalistic style appropriate to relating an event or interview.)</w:t>
      </w:r>
      <w:r w:rsidR="00746B20" w:rsidRPr="0061411B">
        <w:rPr>
          <w:rFonts w:asciiTheme="minorHAnsi" w:hAnsiTheme="minorHAnsi"/>
          <w:sz w:val="22"/>
          <w:szCs w:val="22"/>
        </w:rPr>
        <w:t xml:space="preserve"> Teachers should choose the mode and template that best suits their instructional purpose.</w:t>
      </w:r>
    </w:p>
    <w:p w:rsidR="004B0F3D" w:rsidRPr="0061411B" w:rsidRDefault="004B0F3D">
      <w:pPr>
        <w:rPr>
          <w:rFonts w:asciiTheme="minorHAnsi" w:hAnsiTheme="minorHAnsi"/>
          <w:sz w:val="22"/>
          <w:szCs w:val="22"/>
        </w:rPr>
      </w:pPr>
    </w:p>
    <w:p w:rsidR="00377A0A" w:rsidRPr="0061411B" w:rsidRDefault="00377A0A" w:rsidP="003877A8">
      <w:pPr>
        <w:pStyle w:val="TaskType"/>
        <w:keepNext w:val="0"/>
        <w:tabs>
          <w:tab w:val="left" w:pos="5700"/>
        </w:tabs>
        <w:spacing w:before="0" w:after="0"/>
        <w:jc w:val="left"/>
        <w:rPr>
          <w:rFonts w:asciiTheme="minorHAnsi" w:hAnsiTheme="minorHAnsi"/>
          <w:b w:val="0"/>
          <w:color w:val="auto"/>
          <w:sz w:val="22"/>
          <w:szCs w:val="22"/>
        </w:rPr>
      </w:pPr>
      <w:r w:rsidRPr="0061411B">
        <w:rPr>
          <w:rFonts w:asciiTheme="minorHAnsi" w:hAnsiTheme="minorHAnsi"/>
          <w:color w:val="9B2D1F" w:themeColor="accent2"/>
          <w:sz w:val="28"/>
          <w:szCs w:val="28"/>
        </w:rPr>
        <w:t>Texts:</w:t>
      </w:r>
      <w:r w:rsidRPr="0061411B">
        <w:rPr>
          <w:rFonts w:asciiTheme="minorHAnsi" w:hAnsiTheme="minorHAnsi"/>
          <w:sz w:val="28"/>
          <w:szCs w:val="28"/>
        </w:rPr>
        <w:t xml:space="preserve"> </w:t>
      </w:r>
      <w:r w:rsidR="00216D0F" w:rsidRPr="0061411B">
        <w:rPr>
          <w:rFonts w:asciiTheme="minorHAnsi" w:hAnsiTheme="minorHAnsi"/>
          <w:b w:val="0"/>
          <w:color w:val="auto"/>
          <w:sz w:val="22"/>
          <w:szCs w:val="22"/>
        </w:rPr>
        <w:t xml:space="preserve">The term “text” refers to a range of artifacts, including print and visual types. </w:t>
      </w:r>
      <w:r w:rsidR="00F557DE" w:rsidRPr="0061411B">
        <w:rPr>
          <w:rFonts w:asciiTheme="minorHAnsi" w:hAnsiTheme="minorHAnsi"/>
          <w:b w:val="0"/>
          <w:color w:val="auto"/>
          <w:sz w:val="22"/>
          <w:szCs w:val="22"/>
        </w:rPr>
        <w:t xml:space="preserve">The best </w:t>
      </w:r>
      <w:r w:rsidR="00045165" w:rsidRPr="0061411B">
        <w:rPr>
          <w:rFonts w:asciiTheme="minorHAnsi" w:hAnsiTheme="minorHAnsi"/>
          <w:b w:val="0"/>
          <w:color w:val="auto"/>
          <w:sz w:val="22"/>
          <w:szCs w:val="22"/>
        </w:rPr>
        <w:t xml:space="preserve">text </w:t>
      </w:r>
      <w:r w:rsidR="00F557DE" w:rsidRPr="0061411B">
        <w:rPr>
          <w:rFonts w:asciiTheme="minorHAnsi" w:hAnsiTheme="minorHAnsi"/>
          <w:b w:val="0"/>
          <w:color w:val="auto"/>
          <w:sz w:val="22"/>
          <w:szCs w:val="22"/>
        </w:rPr>
        <w:t>choices allow students to engage deeply with texts</w:t>
      </w:r>
      <w:r w:rsidR="00045165" w:rsidRPr="0061411B">
        <w:rPr>
          <w:rFonts w:asciiTheme="minorHAnsi" w:hAnsiTheme="minorHAnsi"/>
          <w:b w:val="0"/>
          <w:color w:val="auto"/>
          <w:sz w:val="22"/>
          <w:szCs w:val="22"/>
        </w:rPr>
        <w:t xml:space="preserve"> that involve them in concepts, ideas, or questions</w:t>
      </w:r>
      <w:r w:rsidR="00F557DE" w:rsidRPr="0061411B">
        <w:rPr>
          <w:rFonts w:asciiTheme="minorHAnsi" w:hAnsiTheme="minorHAnsi"/>
          <w:b w:val="0"/>
          <w:color w:val="auto"/>
          <w:sz w:val="22"/>
          <w:szCs w:val="22"/>
        </w:rPr>
        <w:t>. These are called “short profound texts” in the form of a chapter, section of a play, or shorter poem or speech. Below are some suggestions:</w:t>
      </w:r>
    </w:p>
    <w:p w:rsidR="00E4015E" w:rsidRPr="0061411B" w:rsidRDefault="00E4015E" w:rsidP="003877A8">
      <w:pPr>
        <w:pStyle w:val="TaskType"/>
        <w:keepNext w:val="0"/>
        <w:tabs>
          <w:tab w:val="left" w:pos="5700"/>
        </w:tabs>
        <w:spacing w:before="0" w:after="0"/>
        <w:jc w:val="left"/>
        <w:rPr>
          <w:rFonts w:asciiTheme="minorHAnsi" w:hAnsiTheme="minorHAnsi"/>
          <w:b w:val="0"/>
          <w:color w:val="auto"/>
          <w:sz w:val="22"/>
          <w:szCs w:val="22"/>
        </w:rPr>
      </w:pPr>
    </w:p>
    <w:p w:rsidR="004560E8" w:rsidRPr="0061411B" w:rsidRDefault="004560E8"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sectPr w:rsidR="004560E8" w:rsidRPr="0061411B" w:rsidSect="008B1F5D">
          <w:footerReference w:type="even" r:id="rId9"/>
          <w:footerReference w:type="default" r:id="rId10"/>
          <w:type w:val="continuous"/>
          <w:pgSz w:w="15840" w:h="12240" w:orient="landscape"/>
          <w:pgMar w:top="720" w:right="864" w:bottom="720" w:left="864" w:header="720" w:footer="576" w:gutter="0"/>
          <w:cols w:space="720"/>
          <w:docGrid w:linePitch="240" w:charSpace="32768"/>
        </w:sectPr>
      </w:pPr>
    </w:p>
    <w:p w:rsidR="00F557DE"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w:t>
      </w:r>
      <w:r w:rsidR="007506FD" w:rsidRPr="0061411B">
        <w:rPr>
          <w:rFonts w:asciiTheme="minorHAnsi" w:hAnsiTheme="minorHAnsi"/>
          <w:b w:val="0"/>
          <w:color w:val="auto"/>
          <w:sz w:val="22"/>
          <w:szCs w:val="22"/>
        </w:rPr>
        <w:t>hort stor</w:t>
      </w:r>
      <w:r w:rsidRPr="0061411B">
        <w:rPr>
          <w:rFonts w:asciiTheme="minorHAnsi" w:hAnsiTheme="minorHAnsi"/>
          <w:b w:val="0"/>
          <w:color w:val="auto"/>
          <w:sz w:val="22"/>
          <w:szCs w:val="22"/>
        </w:rPr>
        <w:t>ies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w:t>
      </w:r>
      <w:r w:rsidR="007506FD" w:rsidRPr="0061411B">
        <w:rPr>
          <w:rFonts w:asciiTheme="minorHAnsi" w:hAnsiTheme="minorHAnsi"/>
          <w:b w:val="0"/>
          <w:color w:val="auto"/>
          <w:sz w:val="22"/>
          <w:szCs w:val="22"/>
        </w:rPr>
        <w:t>ssays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w:t>
      </w:r>
      <w:r w:rsidR="007506FD" w:rsidRPr="0061411B">
        <w:rPr>
          <w:rFonts w:asciiTheme="minorHAnsi" w:hAnsiTheme="minorHAnsi"/>
          <w:b w:val="0"/>
          <w:color w:val="auto"/>
          <w:sz w:val="22"/>
          <w:szCs w:val="22"/>
        </w:rPr>
        <w:t>peeches</w:t>
      </w:r>
    </w:p>
    <w:p w:rsidR="00746B20"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w:t>
      </w:r>
      <w:r w:rsidR="00746B20" w:rsidRPr="0061411B">
        <w:rPr>
          <w:rFonts w:asciiTheme="minorHAnsi" w:hAnsiTheme="minorHAnsi"/>
          <w:b w:val="0"/>
          <w:color w:val="auto"/>
          <w:sz w:val="22"/>
          <w:szCs w:val="22"/>
        </w:rPr>
        <w:t>hort novels</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w:t>
      </w:r>
      <w:r w:rsidR="007506FD" w:rsidRPr="0061411B">
        <w:rPr>
          <w:rFonts w:asciiTheme="minorHAnsi" w:hAnsiTheme="minorHAnsi"/>
          <w:b w:val="0"/>
          <w:color w:val="auto"/>
          <w:sz w:val="22"/>
          <w:szCs w:val="22"/>
        </w:rPr>
        <w:t>oetry</w:t>
      </w:r>
    </w:p>
    <w:p w:rsidR="007506FD"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w:t>
      </w:r>
      <w:r w:rsidR="007506FD" w:rsidRPr="0061411B">
        <w:rPr>
          <w:rFonts w:asciiTheme="minorHAnsi" w:hAnsiTheme="minorHAnsi"/>
          <w:b w:val="0"/>
          <w:color w:val="auto"/>
          <w:sz w:val="22"/>
          <w:szCs w:val="22"/>
        </w:rPr>
        <w:t xml:space="preserve">hapters </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M</w:t>
      </w:r>
      <w:r w:rsidR="00DC4901" w:rsidRPr="0061411B">
        <w:rPr>
          <w:rFonts w:asciiTheme="minorHAnsi" w:hAnsiTheme="minorHAnsi"/>
          <w:b w:val="0"/>
          <w:color w:val="auto"/>
          <w:sz w:val="22"/>
          <w:szCs w:val="22"/>
        </w:rPr>
        <w:t>aps</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A</w:t>
      </w:r>
      <w:r w:rsidR="00DC4901" w:rsidRPr="0061411B">
        <w:rPr>
          <w:rFonts w:asciiTheme="minorHAnsi" w:hAnsiTheme="minorHAnsi"/>
          <w:b w:val="0"/>
          <w:color w:val="auto"/>
          <w:sz w:val="22"/>
          <w:szCs w:val="22"/>
        </w:rPr>
        <w:t>rt works</w:t>
      </w:r>
    </w:p>
    <w:p w:rsidR="00DC490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T</w:t>
      </w:r>
      <w:r w:rsidR="00706FB1" w:rsidRPr="0061411B">
        <w:rPr>
          <w:rFonts w:asciiTheme="minorHAnsi" w:hAnsiTheme="minorHAnsi"/>
          <w:b w:val="0"/>
          <w:color w:val="auto"/>
          <w:sz w:val="22"/>
          <w:szCs w:val="22"/>
        </w:rPr>
        <w:t>imelines</w:t>
      </w:r>
    </w:p>
    <w:p w:rsidR="00706FB1"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D</w:t>
      </w:r>
      <w:r w:rsidR="00706FB1" w:rsidRPr="0061411B">
        <w:rPr>
          <w:rFonts w:asciiTheme="minorHAnsi" w:hAnsiTheme="minorHAnsi"/>
          <w:b w:val="0"/>
          <w:color w:val="auto"/>
          <w:sz w:val="22"/>
          <w:szCs w:val="22"/>
        </w:rPr>
        <w:t>ata</w:t>
      </w:r>
    </w:p>
    <w:p w:rsidR="003877A8" w:rsidRPr="0061411B" w:rsidRDefault="00E4015E" w:rsidP="003877A8">
      <w:pPr>
        <w:pStyle w:val="TaskType"/>
        <w:keepNext w:val="0"/>
        <w:numPr>
          <w:ilvl w:val="0"/>
          <w:numId w:val="14"/>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V</w:t>
      </w:r>
      <w:r w:rsidR="00706FB1" w:rsidRPr="0061411B">
        <w:rPr>
          <w:rFonts w:asciiTheme="minorHAnsi" w:hAnsiTheme="minorHAnsi"/>
          <w:b w:val="0"/>
          <w:color w:val="auto"/>
          <w:sz w:val="22"/>
          <w:szCs w:val="22"/>
        </w:rPr>
        <w:t>ideo</w:t>
      </w:r>
    </w:p>
    <w:p w:rsidR="00E4015E" w:rsidRPr="0061411B" w:rsidRDefault="00E4015E" w:rsidP="003877A8">
      <w:pPr>
        <w:pStyle w:val="TaskType"/>
        <w:keepNext w:val="0"/>
        <w:tabs>
          <w:tab w:val="left" w:pos="5700"/>
        </w:tabs>
        <w:spacing w:before="0" w:after="0"/>
        <w:ind w:left="720"/>
        <w:jc w:val="left"/>
        <w:rPr>
          <w:rFonts w:asciiTheme="minorHAnsi" w:hAnsiTheme="minorHAnsi"/>
          <w:b w:val="0"/>
          <w:color w:val="auto"/>
          <w:sz w:val="22"/>
          <w:szCs w:val="22"/>
        </w:rPr>
        <w:sectPr w:rsidR="00E4015E" w:rsidRPr="0061411B" w:rsidSect="00056D5A">
          <w:type w:val="continuous"/>
          <w:pgSz w:w="15840" w:h="12240" w:orient="landscape"/>
          <w:pgMar w:top="720" w:right="864" w:bottom="720" w:left="864" w:header="720" w:footer="576" w:gutter="0"/>
          <w:cols w:num="2" w:space="720"/>
          <w:docGrid w:linePitch="240" w:charSpace="32768"/>
        </w:sectPr>
      </w:pPr>
    </w:p>
    <w:p w:rsidR="003877A8" w:rsidRPr="0061411B" w:rsidRDefault="003877A8" w:rsidP="003877A8">
      <w:pPr>
        <w:pStyle w:val="TaskType"/>
        <w:keepNext w:val="0"/>
        <w:tabs>
          <w:tab w:val="left" w:pos="5700"/>
        </w:tabs>
        <w:spacing w:before="0" w:after="0"/>
        <w:ind w:left="720"/>
        <w:jc w:val="left"/>
        <w:rPr>
          <w:rFonts w:asciiTheme="minorHAnsi" w:hAnsiTheme="minorHAnsi"/>
          <w:b w:val="0"/>
          <w:color w:val="auto"/>
          <w:sz w:val="22"/>
          <w:szCs w:val="22"/>
        </w:rPr>
      </w:pPr>
    </w:p>
    <w:p w:rsidR="00313EC1" w:rsidRPr="0061411B" w:rsidRDefault="004B0F3D" w:rsidP="003877A8">
      <w:pPr>
        <w:pStyle w:val="TaskType"/>
        <w:keepNext w:val="0"/>
        <w:tabs>
          <w:tab w:val="left" w:pos="5700"/>
        </w:tabs>
        <w:spacing w:before="0" w:after="0"/>
        <w:jc w:val="left"/>
        <w:rPr>
          <w:rFonts w:asciiTheme="minorHAnsi" w:hAnsiTheme="minorHAnsi"/>
          <w:b w:val="0"/>
          <w:color w:val="auto"/>
          <w:sz w:val="22"/>
          <w:szCs w:val="22"/>
        </w:rPr>
      </w:pPr>
      <w:r w:rsidRPr="0061411B">
        <w:rPr>
          <w:rFonts w:asciiTheme="minorHAnsi" w:hAnsiTheme="minorHAnsi"/>
          <w:sz w:val="28"/>
          <w:szCs w:val="28"/>
        </w:rPr>
        <w:t>Products:</w:t>
      </w:r>
      <w:r w:rsidR="005D3DFC" w:rsidRPr="0061411B">
        <w:rPr>
          <w:rFonts w:asciiTheme="minorHAnsi" w:hAnsiTheme="minorHAnsi"/>
          <w:sz w:val="28"/>
          <w:szCs w:val="28"/>
        </w:rPr>
        <w:t xml:space="preserve"> </w:t>
      </w:r>
      <w:r w:rsidR="005D3DFC" w:rsidRPr="0061411B">
        <w:rPr>
          <w:rFonts w:asciiTheme="minorHAnsi" w:hAnsiTheme="minorHAnsi"/>
          <w:b w:val="0"/>
          <w:color w:val="auto"/>
          <w:sz w:val="22"/>
          <w:szCs w:val="22"/>
        </w:rPr>
        <w:t>Teaching tasks can engage students in a variety of products. Each product signals a writing context and requires students to adjust language choices and rhetorical strategies to meet the needs of a context for writing, purpose, and audience. For example, an essay signals to students a formal situation with an academic purpose and audience. In contrast an article for a school magazine signals a less formal context</w:t>
      </w:r>
      <w:r w:rsidR="00451174" w:rsidRPr="0061411B">
        <w:rPr>
          <w:rFonts w:asciiTheme="minorHAnsi" w:hAnsiTheme="minorHAnsi"/>
          <w:b w:val="0"/>
          <w:color w:val="auto"/>
          <w:sz w:val="22"/>
          <w:szCs w:val="22"/>
        </w:rPr>
        <w:t>, a journalistic purpose,</w:t>
      </w:r>
      <w:r w:rsidR="005D3DFC" w:rsidRPr="0061411B">
        <w:rPr>
          <w:rFonts w:asciiTheme="minorHAnsi" w:hAnsiTheme="minorHAnsi"/>
          <w:b w:val="0"/>
          <w:color w:val="auto"/>
          <w:sz w:val="22"/>
          <w:szCs w:val="22"/>
        </w:rPr>
        <w:t xml:space="preserve"> and a general or peer audience. </w:t>
      </w:r>
      <w:r w:rsidR="00A2199A" w:rsidRPr="0061411B">
        <w:rPr>
          <w:rFonts w:asciiTheme="minorHAnsi" w:hAnsiTheme="minorHAnsi"/>
          <w:b w:val="0"/>
          <w:color w:val="auto"/>
          <w:sz w:val="22"/>
          <w:szCs w:val="22"/>
        </w:rPr>
        <w:t>Products include any multiple paragraph composition, to include</w:t>
      </w:r>
      <w:r w:rsidR="00391C25" w:rsidRPr="0061411B">
        <w:rPr>
          <w:rFonts w:asciiTheme="minorHAnsi" w:hAnsiTheme="minorHAnsi"/>
          <w:b w:val="0"/>
          <w:color w:val="auto"/>
          <w:sz w:val="22"/>
          <w:szCs w:val="22"/>
        </w:rPr>
        <w:t>:</w:t>
      </w:r>
    </w:p>
    <w:p w:rsidR="00E4015E" w:rsidRPr="0061411B" w:rsidRDefault="00E4015E" w:rsidP="003877A8">
      <w:pPr>
        <w:pStyle w:val="TaskType"/>
        <w:keepNext w:val="0"/>
        <w:tabs>
          <w:tab w:val="left" w:pos="5700"/>
        </w:tabs>
        <w:spacing w:before="0" w:after="0"/>
        <w:jc w:val="left"/>
        <w:rPr>
          <w:rFonts w:asciiTheme="minorHAnsi" w:hAnsiTheme="minorHAnsi"/>
          <w:b w:val="0"/>
          <w:color w:val="auto"/>
          <w:sz w:val="22"/>
          <w:szCs w:val="22"/>
        </w:rPr>
      </w:pPr>
    </w:p>
    <w:p w:rsidR="00E4015E" w:rsidRPr="0061411B" w:rsidRDefault="00E4015E"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sectPr w:rsidR="00E4015E" w:rsidRPr="0061411B" w:rsidSect="008B1F5D">
          <w:type w:val="continuous"/>
          <w:pgSz w:w="15840" w:h="12240" w:orient="landscape"/>
          <w:pgMar w:top="720" w:right="864" w:bottom="720" w:left="864" w:header="720" w:footer="576" w:gutter="0"/>
          <w:cols w:space="720"/>
          <w:docGrid w:linePitch="240" w:charSpace="32768"/>
        </w:sectPr>
      </w:pP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Essays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Speeches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Research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Exhibits to include a written product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Presentations to include a speech or written product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Journalistic products, such as feature articles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Editorials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Formal letters, as to a State official</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Memos, to include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Proposals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Lab reports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Response/Reaction papers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Cost/benefit analyses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Critical reviews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Interviews</w:t>
      </w:r>
      <w:r w:rsidR="009360CE" w:rsidRPr="0061411B">
        <w:rPr>
          <w:rFonts w:asciiTheme="minorHAnsi" w:hAnsiTheme="minorHAnsi"/>
          <w:b w:val="0"/>
          <w:color w:val="auto"/>
          <w:sz w:val="22"/>
          <w:szCs w:val="22"/>
        </w:rPr>
        <w:t xml:space="preserve"> written up as articles</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Non-fiction narratives, such as accounts of an event</w:t>
      </w:r>
    </w:p>
    <w:p w:rsidR="00391C25" w:rsidRPr="0061411B" w:rsidRDefault="00391C25" w:rsidP="003877A8">
      <w:pPr>
        <w:pStyle w:val="TaskType"/>
        <w:keepNext w:val="0"/>
        <w:numPr>
          <w:ilvl w:val="0"/>
          <w:numId w:val="13"/>
        </w:numPr>
        <w:tabs>
          <w:tab w:val="left" w:pos="5700"/>
        </w:tabs>
        <w:spacing w:before="0" w:after="0"/>
        <w:jc w:val="left"/>
        <w:rPr>
          <w:rFonts w:asciiTheme="minorHAnsi" w:hAnsiTheme="minorHAnsi"/>
          <w:b w:val="0"/>
          <w:color w:val="auto"/>
          <w:sz w:val="22"/>
          <w:szCs w:val="22"/>
        </w:rPr>
      </w:pPr>
      <w:r w:rsidRPr="0061411B">
        <w:rPr>
          <w:rFonts w:asciiTheme="minorHAnsi" w:hAnsiTheme="minorHAnsi"/>
          <w:b w:val="0"/>
          <w:color w:val="auto"/>
          <w:sz w:val="22"/>
          <w:szCs w:val="22"/>
        </w:rPr>
        <w:t>Manuals</w:t>
      </w:r>
    </w:p>
    <w:p w:rsidR="00E4015E" w:rsidRPr="0061411B" w:rsidRDefault="00E4015E" w:rsidP="003877A8">
      <w:pPr>
        <w:rPr>
          <w:rFonts w:asciiTheme="minorHAnsi" w:hAnsiTheme="minorHAnsi"/>
        </w:rPr>
        <w:sectPr w:rsidR="00E4015E" w:rsidRPr="0061411B" w:rsidSect="00524D3F">
          <w:type w:val="continuous"/>
          <w:pgSz w:w="15840" w:h="12240" w:orient="landscape"/>
          <w:pgMar w:top="720" w:right="864" w:bottom="720" w:left="864" w:header="720" w:footer="576" w:gutter="0"/>
          <w:cols w:num="2" w:space="720"/>
          <w:docGrid w:linePitch="240" w:charSpace="32768"/>
        </w:sectPr>
      </w:pPr>
    </w:p>
    <w:p w:rsidR="00313EC1" w:rsidRPr="0061411B" w:rsidRDefault="00313EC1" w:rsidP="003877A8">
      <w:pPr>
        <w:rPr>
          <w:rFonts w:asciiTheme="minorHAnsi" w:hAnsiTheme="minorHAnsi"/>
        </w:rPr>
      </w:pPr>
    </w:p>
    <w:p w:rsidR="00E4015E" w:rsidRPr="0061411B" w:rsidRDefault="00E4015E" w:rsidP="003877A8">
      <w:pPr>
        <w:rPr>
          <w:rFonts w:asciiTheme="minorHAnsi" w:hAnsiTheme="minorHAnsi"/>
          <w:sz w:val="22"/>
          <w:szCs w:val="22"/>
        </w:rPr>
        <w:sectPr w:rsidR="00E4015E" w:rsidRPr="0061411B" w:rsidSect="008B1F5D">
          <w:type w:val="continuous"/>
          <w:pgSz w:w="15840" w:h="12240" w:orient="landscape"/>
          <w:pgMar w:top="720" w:right="864" w:bottom="720" w:left="864" w:header="720" w:footer="576" w:gutter="0"/>
          <w:cols w:space="720"/>
          <w:docGrid w:linePitch="240" w:charSpace="32768"/>
        </w:sectPr>
      </w:pPr>
    </w:p>
    <w:p w:rsidR="00EB13F6" w:rsidRPr="0061411B" w:rsidRDefault="008B1F5D" w:rsidP="003877A8">
      <w:pPr>
        <w:rPr>
          <w:rFonts w:asciiTheme="minorHAnsi" w:hAnsiTheme="minorHAnsi"/>
          <w:b/>
          <w:color w:val="9B2D1F" w:themeColor="accent2"/>
          <w:sz w:val="28"/>
          <w:szCs w:val="28"/>
        </w:rPr>
      </w:pPr>
      <w:r w:rsidRPr="0061411B">
        <w:rPr>
          <w:rFonts w:asciiTheme="minorHAnsi" w:hAnsiTheme="minorHAnsi"/>
          <w:b/>
          <w:color w:val="9B2D1F" w:themeColor="accent2"/>
          <w:sz w:val="28"/>
          <w:szCs w:val="28"/>
        </w:rPr>
        <w:t>In all LDC Collections, there are some requirements and others that can be changed or added:</w:t>
      </w:r>
    </w:p>
    <w:tbl>
      <w:tblPr>
        <w:tblW w:w="0" w:type="auto"/>
        <w:tblInd w:w="10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7110"/>
        <w:gridCol w:w="7110"/>
      </w:tblGrid>
      <w:tr w:rsidR="008B1F5D" w:rsidRPr="0061411B" w:rsidTr="00C26487">
        <w:trPr>
          <w:cantSplit/>
        </w:trPr>
        <w:tc>
          <w:tcPr>
            <w:tcW w:w="7110" w:type="dxa"/>
            <w:shd w:val="clear" w:color="auto" w:fill="A28E6A" w:themeFill="accent3"/>
          </w:tcPr>
          <w:p w:rsidR="008B1F5D" w:rsidRPr="0061411B" w:rsidRDefault="008B1F5D" w:rsidP="003877A8">
            <w:pPr>
              <w:spacing w:before="20" w:after="20"/>
              <w:ind w:left="720"/>
              <w:jc w:val="center"/>
              <w:rPr>
                <w:rFonts w:asciiTheme="minorHAnsi" w:hAnsiTheme="minorHAnsi"/>
                <w:b/>
                <w:caps/>
                <w:color w:val="FFFFFF" w:themeColor="background1"/>
                <w:sz w:val="22"/>
              </w:rPr>
            </w:pPr>
            <w:r w:rsidRPr="0061411B">
              <w:rPr>
                <w:rFonts w:asciiTheme="minorHAnsi" w:hAnsiTheme="minorHAnsi"/>
                <w:b/>
                <w:caps/>
                <w:color w:val="FFFFFF" w:themeColor="background1"/>
                <w:sz w:val="22"/>
              </w:rPr>
              <w:t>WHAT IS REQUIRED?</w:t>
            </w:r>
          </w:p>
        </w:tc>
        <w:tc>
          <w:tcPr>
            <w:tcW w:w="7110" w:type="dxa"/>
            <w:shd w:val="clear" w:color="auto" w:fill="A28E6A" w:themeFill="accent3"/>
          </w:tcPr>
          <w:p w:rsidR="008B1F5D" w:rsidRPr="0061411B" w:rsidRDefault="008B1F5D" w:rsidP="003877A8">
            <w:pPr>
              <w:spacing w:before="20" w:after="20"/>
              <w:jc w:val="center"/>
              <w:rPr>
                <w:rFonts w:asciiTheme="minorHAnsi" w:hAnsiTheme="minorHAnsi"/>
                <w:b/>
                <w:caps/>
                <w:color w:val="FFFFFF" w:themeColor="background1"/>
                <w:sz w:val="22"/>
                <w:szCs w:val="22"/>
              </w:rPr>
            </w:pPr>
            <w:r w:rsidRPr="0061411B">
              <w:rPr>
                <w:rFonts w:asciiTheme="minorHAnsi" w:hAnsiTheme="minorHAnsi"/>
                <w:b/>
                <w:caps/>
                <w:color w:val="FFFFFF" w:themeColor="background1"/>
                <w:sz w:val="22"/>
                <w:szCs w:val="22"/>
              </w:rPr>
              <w:t>WHAT CAN BE CHANGED OR ADDED?</w:t>
            </w:r>
          </w:p>
        </w:tc>
      </w:tr>
      <w:tr w:rsidR="008B1F5D" w:rsidRPr="0061411B" w:rsidTr="00C26487">
        <w:trPr>
          <w:cantSplit/>
        </w:trPr>
        <w:tc>
          <w:tcPr>
            <w:tcW w:w="7110" w:type="dxa"/>
            <w:shd w:val="clear" w:color="auto" w:fill="auto"/>
          </w:tcPr>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Fill in the template task, completing all the blanks but not altering the other template wording.</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List the reading texts for the prompt or describe how students will be guided to select appropriate texts.</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Provide a background statement that introduces the prompt to students.</w:t>
            </w:r>
          </w:p>
          <w:p w:rsidR="008B1F5D" w:rsidRPr="0061411B" w:rsidRDefault="008B1F5D" w:rsidP="008B1F5D">
            <w:pPr>
              <w:numPr>
                <w:ilvl w:val="0"/>
                <w:numId w:val="5"/>
              </w:numPr>
              <w:spacing w:before="40" w:after="40"/>
              <w:ind w:left="504" w:right="144"/>
              <w:rPr>
                <w:rFonts w:asciiTheme="minorHAnsi" w:hAnsiTheme="minorHAnsi"/>
                <w:sz w:val="22"/>
              </w:rPr>
            </w:pPr>
            <w:r w:rsidRPr="0061411B">
              <w:rPr>
                <w:rFonts w:asciiTheme="minorHAnsi" w:hAnsiTheme="minorHAnsi"/>
                <w:sz w:val="22"/>
              </w:rPr>
              <w:t>If an extension activity is included, provide an activity in which students share or apply what they have learned with a real-world audience or through a hands-on project. (The extension may also be omitted.)</w:t>
            </w:r>
          </w:p>
          <w:p w:rsidR="008B1F5D" w:rsidRPr="0061411B" w:rsidRDefault="008B1F5D" w:rsidP="00212477">
            <w:pPr>
              <w:numPr>
                <w:ilvl w:val="0"/>
                <w:numId w:val="5"/>
              </w:numPr>
              <w:spacing w:before="40" w:after="40"/>
              <w:ind w:left="504" w:right="144"/>
              <w:rPr>
                <w:rFonts w:asciiTheme="minorHAnsi" w:hAnsiTheme="minorHAnsi"/>
                <w:sz w:val="22"/>
              </w:rPr>
            </w:pPr>
            <w:r w:rsidRPr="0061411B">
              <w:rPr>
                <w:rFonts w:asciiTheme="minorHAnsi" w:hAnsiTheme="minorHAnsi"/>
                <w:sz w:val="22"/>
              </w:rPr>
              <w:t xml:space="preserve">Use the </w:t>
            </w:r>
            <w:r w:rsidR="00212477" w:rsidRPr="0061411B">
              <w:rPr>
                <w:rFonts w:asciiTheme="minorHAnsi" w:hAnsiTheme="minorHAnsi"/>
                <w:sz w:val="22"/>
              </w:rPr>
              <w:t xml:space="preserve">appropriate </w:t>
            </w:r>
            <w:r w:rsidRPr="0061411B">
              <w:rPr>
                <w:rFonts w:asciiTheme="minorHAnsi" w:hAnsiTheme="minorHAnsi"/>
                <w:sz w:val="22"/>
              </w:rPr>
              <w:t>rubric for the template task.</w:t>
            </w:r>
          </w:p>
        </w:tc>
        <w:tc>
          <w:tcPr>
            <w:tcW w:w="7110" w:type="dxa"/>
            <w:shd w:val="clear" w:color="auto" w:fill="auto"/>
          </w:tcPr>
          <w:p w:rsidR="008B1F5D" w:rsidRPr="0061411B" w:rsidRDefault="008B1F5D"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 xml:space="preserve">You choose </w:t>
            </w:r>
            <w:r w:rsidR="00FB1736" w:rsidRPr="0061411B">
              <w:rPr>
                <w:rFonts w:asciiTheme="minorHAnsi" w:hAnsiTheme="minorHAnsi"/>
                <w:sz w:val="22"/>
              </w:rPr>
              <w:t xml:space="preserve">which texts students will read. </w:t>
            </w:r>
          </w:p>
          <w:p w:rsidR="009078F2" w:rsidRPr="0061411B" w:rsidRDefault="009078F2"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You choose what products students will produce.</w:t>
            </w:r>
          </w:p>
          <w:p w:rsidR="009078F2" w:rsidRPr="0061411B" w:rsidRDefault="009078F2" w:rsidP="008B1F5D">
            <w:pPr>
              <w:numPr>
                <w:ilvl w:val="0"/>
                <w:numId w:val="6"/>
              </w:numPr>
              <w:spacing w:before="40" w:after="40"/>
              <w:ind w:left="504" w:right="144"/>
              <w:rPr>
                <w:rFonts w:asciiTheme="minorHAnsi" w:hAnsiTheme="minorHAnsi"/>
                <w:sz w:val="22"/>
              </w:rPr>
            </w:pPr>
            <w:r w:rsidRPr="0061411B">
              <w:rPr>
                <w:rFonts w:asciiTheme="minorHAnsi" w:hAnsiTheme="minorHAnsi"/>
                <w:sz w:val="22"/>
              </w:rPr>
              <w:t xml:space="preserve">You choose the topic, issues, </w:t>
            </w:r>
            <w:r w:rsidR="00FB1736" w:rsidRPr="0061411B">
              <w:rPr>
                <w:rFonts w:asciiTheme="minorHAnsi" w:hAnsiTheme="minorHAnsi"/>
                <w:sz w:val="22"/>
              </w:rPr>
              <w:t xml:space="preserve">events, or other content students will read and write about. </w:t>
            </w:r>
          </w:p>
          <w:p w:rsidR="008B1F5D" w:rsidRPr="0061411B" w:rsidRDefault="00C26487" w:rsidP="00056D5A">
            <w:pPr>
              <w:rPr>
                <w:rFonts w:asciiTheme="minorHAnsi" w:hAnsiTheme="minorHAnsi"/>
                <w:sz w:val="22"/>
              </w:rPr>
            </w:pPr>
            <w:r>
              <w:rPr>
                <w:rFonts w:asciiTheme="minorHAnsi" w:hAnsiTheme="minorHAnsi"/>
                <w:sz w:val="22"/>
              </w:rPr>
              <w:br/>
            </w:r>
            <w:r w:rsidR="00FB1736" w:rsidRPr="0061411B">
              <w:rPr>
                <w:rFonts w:asciiTheme="minorHAnsi" w:hAnsiTheme="minorHAnsi"/>
                <w:sz w:val="22"/>
              </w:rPr>
              <w:t>In choosing, consider requirements set by your state, district, or school.</w:t>
            </w:r>
          </w:p>
        </w:tc>
      </w:tr>
    </w:tbl>
    <w:p w:rsidR="008B1F5D" w:rsidRPr="0061411B" w:rsidRDefault="008B1F5D" w:rsidP="008B1F5D">
      <w:pPr>
        <w:rPr>
          <w:rFonts w:asciiTheme="minorHAnsi" w:hAnsiTheme="minorHAnsi"/>
        </w:rPr>
        <w:sectPr w:rsidR="008B1F5D" w:rsidRPr="0061411B" w:rsidSect="00E4015E">
          <w:pgSz w:w="15840" w:h="12240" w:orient="landscape"/>
          <w:pgMar w:top="720" w:right="864" w:bottom="720" w:left="864" w:header="720" w:footer="576" w:gutter="0"/>
          <w:cols w:space="720"/>
          <w:docGrid w:linePitch="240" w:charSpace="32768"/>
        </w:sectPr>
      </w:pPr>
    </w:p>
    <w:p w:rsidR="00783E7E" w:rsidRPr="0061411B" w:rsidRDefault="00783E7E">
      <w:pPr>
        <w:rPr>
          <w:rFonts w:asciiTheme="minorHAnsi" w:hAnsiTheme="minorHAnsi"/>
          <w:sz w:val="22"/>
          <w:szCs w:val="22"/>
        </w:rPr>
      </w:pPr>
    </w:p>
    <w:p w:rsidR="00783E7E" w:rsidRPr="0061411B" w:rsidRDefault="00783E7E">
      <w:pPr>
        <w:rPr>
          <w:rFonts w:asciiTheme="minorHAnsi" w:hAnsiTheme="minorHAnsi"/>
          <w:sz w:val="22"/>
          <w:szCs w:val="22"/>
        </w:rPr>
      </w:pPr>
    </w:p>
    <w:p w:rsidR="00783E7E" w:rsidRPr="0061411B" w:rsidRDefault="00783E7E">
      <w:pPr>
        <w:rPr>
          <w:rFonts w:asciiTheme="minorHAnsi" w:hAnsiTheme="minorHAnsi"/>
          <w:color w:val="FF0000"/>
          <w:sz w:val="22"/>
          <w:szCs w:val="22"/>
        </w:rPr>
        <w:sectPr w:rsidR="00783E7E" w:rsidRPr="0061411B" w:rsidSect="00377A0A">
          <w:type w:val="continuous"/>
          <w:pgSz w:w="15840" w:h="12240" w:orient="landscape"/>
          <w:pgMar w:top="864" w:right="864" w:bottom="864" w:left="864" w:header="720" w:footer="720" w:gutter="0"/>
          <w:cols w:num="2" w:space="720"/>
          <w:docGrid w:linePitch="240" w:charSpace="32768"/>
        </w:sectPr>
      </w:pPr>
    </w:p>
    <w:p w:rsidR="00C26487" w:rsidRDefault="00C26487" w:rsidP="00C26487">
      <w:pPr>
        <w:pStyle w:val="TaskType"/>
        <w:spacing w:before="0" w:after="0"/>
        <w:rPr>
          <w:rFonts w:asciiTheme="minorHAnsi" w:hAnsiTheme="minorHAnsi"/>
        </w:rPr>
        <w:sectPr w:rsidR="00C26487" w:rsidSect="00783E7E">
          <w:type w:val="continuous"/>
          <w:pgSz w:w="15840" w:h="12240" w:orient="landscape"/>
          <w:pgMar w:top="864" w:right="864" w:bottom="864" w:left="864" w:header="720" w:footer="720" w:gutter="0"/>
          <w:cols w:space="720"/>
          <w:docGrid w:linePitch="240" w:charSpace="32768"/>
        </w:sectPr>
      </w:pPr>
    </w:p>
    <w:p w:rsidR="00C26487" w:rsidRPr="00C26487" w:rsidRDefault="00C26487" w:rsidP="00C26487">
      <w:pPr>
        <w:pStyle w:val="TaskType"/>
        <w:spacing w:before="0" w:after="0"/>
        <w:rPr>
          <w:rFonts w:asciiTheme="minorHAnsi" w:hAnsiTheme="minorHAnsi"/>
        </w:rPr>
      </w:pPr>
      <w:r w:rsidRPr="00C26487">
        <w:rPr>
          <w:rFonts w:asciiTheme="minorHAnsi" w:hAnsiTheme="minorHAnsi"/>
        </w:rPr>
        <w:t>Demands</w:t>
      </w:r>
    </w:p>
    <w:p w:rsidR="00C26487" w:rsidRDefault="00C26487">
      <w:pPr>
        <w:rPr>
          <w:rFonts w:asciiTheme="minorHAnsi" w:hAnsiTheme="minorHAnsi"/>
          <w:sz w:val="22"/>
          <w:szCs w:val="22"/>
        </w:rPr>
      </w:pPr>
    </w:p>
    <w:p w:rsidR="00783E7E" w:rsidRPr="0061411B" w:rsidRDefault="00783E7E">
      <w:pPr>
        <w:rPr>
          <w:rFonts w:asciiTheme="minorHAnsi" w:hAnsiTheme="minorHAnsi"/>
          <w:sz w:val="22"/>
          <w:szCs w:val="22"/>
        </w:rPr>
      </w:pPr>
      <w:r w:rsidRPr="0061411B">
        <w:rPr>
          <w:rFonts w:asciiTheme="minorHAnsi" w:hAnsiTheme="minorHAnsi"/>
          <w:sz w:val="22"/>
          <w:szCs w:val="22"/>
        </w:rPr>
        <w:t>Demands are additional writing and cognitive challenges that you can add to a template task.  They are developed from language in the CCSS. In this way you can scaffold your instruction:</w:t>
      </w:r>
    </w:p>
    <w:p w:rsidR="00783E7E" w:rsidRPr="0061411B" w:rsidRDefault="00783E7E">
      <w:pPr>
        <w:rPr>
          <w:rFonts w:asciiTheme="minorHAnsi" w:hAnsiTheme="minorHAnsi"/>
          <w:sz w:val="22"/>
          <w:szCs w:val="22"/>
        </w:rPr>
      </w:pPr>
    </w:p>
    <w:p w:rsidR="00783E7E" w:rsidRPr="0061411B" w:rsidRDefault="00783E7E" w:rsidP="00056D5A">
      <w:pPr>
        <w:pStyle w:val="TaskType"/>
        <w:keepNext w:val="0"/>
        <w:numPr>
          <w:ilvl w:val="0"/>
          <w:numId w:val="13"/>
        </w:numPr>
        <w:tabs>
          <w:tab w:val="left" w:pos="5700"/>
        </w:tabs>
        <w:spacing w:before="0" w:after="0"/>
        <w:jc w:val="left"/>
        <w:rPr>
          <w:rFonts w:asciiTheme="minorHAnsi" w:hAnsiTheme="minorHAnsi"/>
          <w:sz w:val="22"/>
          <w:szCs w:val="22"/>
        </w:rPr>
      </w:pPr>
      <w:r w:rsidRPr="0061411B">
        <w:rPr>
          <w:rFonts w:asciiTheme="minorHAnsi" w:hAnsiTheme="minorHAnsi"/>
          <w:b w:val="0"/>
          <w:color w:val="auto"/>
          <w:sz w:val="22"/>
          <w:szCs w:val="22"/>
        </w:rPr>
        <w:t>Repeat a teaching task but add one or more demands.</w:t>
      </w:r>
    </w:p>
    <w:p w:rsidR="00514ACC" w:rsidRPr="0061411B" w:rsidRDefault="00514ACC" w:rsidP="00056D5A">
      <w:pPr>
        <w:pStyle w:val="TaskType"/>
        <w:keepNext w:val="0"/>
        <w:numPr>
          <w:ilvl w:val="0"/>
          <w:numId w:val="13"/>
        </w:numPr>
        <w:tabs>
          <w:tab w:val="left" w:pos="5700"/>
        </w:tabs>
        <w:spacing w:before="0" w:after="0"/>
        <w:jc w:val="left"/>
        <w:rPr>
          <w:rFonts w:asciiTheme="minorHAnsi" w:hAnsiTheme="minorHAnsi"/>
          <w:sz w:val="22"/>
          <w:szCs w:val="22"/>
        </w:rPr>
      </w:pPr>
      <w:r w:rsidRPr="0061411B">
        <w:rPr>
          <w:rFonts w:asciiTheme="minorHAnsi" w:hAnsiTheme="minorHAnsi"/>
          <w:b w:val="0"/>
          <w:color w:val="auto"/>
          <w:sz w:val="22"/>
          <w:szCs w:val="22"/>
        </w:rPr>
        <w:t>Change the template and teaching tasks but repeat a demand/s.</w:t>
      </w:r>
    </w:p>
    <w:p w:rsidR="00514ACC" w:rsidRPr="0061411B" w:rsidRDefault="00514ACC" w:rsidP="00056D5A">
      <w:pPr>
        <w:pStyle w:val="TaskType"/>
        <w:keepNext w:val="0"/>
        <w:numPr>
          <w:ilvl w:val="0"/>
          <w:numId w:val="13"/>
        </w:numPr>
        <w:tabs>
          <w:tab w:val="left" w:pos="5700"/>
        </w:tabs>
        <w:spacing w:before="0" w:after="0"/>
        <w:jc w:val="left"/>
        <w:rPr>
          <w:rFonts w:asciiTheme="minorHAnsi" w:hAnsiTheme="minorHAnsi"/>
          <w:b w:val="0"/>
          <w:sz w:val="22"/>
          <w:szCs w:val="22"/>
        </w:rPr>
      </w:pPr>
      <w:r w:rsidRPr="0061411B">
        <w:rPr>
          <w:rFonts w:asciiTheme="minorHAnsi" w:hAnsiTheme="minorHAnsi"/>
          <w:b w:val="0"/>
          <w:color w:val="auto"/>
          <w:sz w:val="22"/>
          <w:szCs w:val="22"/>
        </w:rPr>
        <w:t>Use the demands as “mini-tasks” and teach them between modules so that students acquire competence before applyin</w:t>
      </w:r>
      <w:r w:rsidR="00EB13F6" w:rsidRPr="0061411B">
        <w:rPr>
          <w:rFonts w:asciiTheme="minorHAnsi" w:hAnsiTheme="minorHAnsi"/>
          <w:b w:val="0"/>
          <w:color w:val="auto"/>
          <w:sz w:val="22"/>
          <w:szCs w:val="22"/>
        </w:rPr>
        <w:t>g them in the composing process</w:t>
      </w:r>
      <w:r w:rsidR="00D5625B" w:rsidRPr="0061411B">
        <w:rPr>
          <w:rFonts w:asciiTheme="minorHAnsi" w:hAnsiTheme="minorHAnsi"/>
          <w:b w:val="0"/>
          <w:color w:val="auto"/>
          <w:sz w:val="22"/>
          <w:szCs w:val="22"/>
        </w:rPr>
        <w:t>.</w:t>
      </w:r>
    </w:p>
    <w:p w:rsidR="00E4015E" w:rsidRPr="0061411B" w:rsidRDefault="00E4015E" w:rsidP="00056D5A">
      <w:pPr>
        <w:pStyle w:val="TaskType"/>
        <w:keepNext w:val="0"/>
        <w:tabs>
          <w:tab w:val="left" w:pos="5700"/>
        </w:tabs>
        <w:spacing w:before="0" w:after="0"/>
        <w:jc w:val="left"/>
        <w:rPr>
          <w:rFonts w:asciiTheme="minorHAnsi" w:hAnsiTheme="minorHAnsi"/>
          <w:b w:val="0"/>
          <w:sz w:val="22"/>
          <w:szCs w:val="22"/>
        </w:rPr>
      </w:pPr>
    </w:p>
    <w:p w:rsidR="00E4015E" w:rsidRPr="0061411B" w:rsidRDefault="00E4015E" w:rsidP="00E4015E">
      <w:pPr>
        <w:suppressAutoHyphens w:val="0"/>
        <w:rPr>
          <w:rFonts w:asciiTheme="minorHAnsi" w:hAnsiTheme="minorHAnsi"/>
          <w:sz w:val="22"/>
          <w:szCs w:val="22"/>
        </w:rPr>
      </w:pPr>
      <w:r w:rsidRPr="0061411B">
        <w:rPr>
          <w:rFonts w:asciiTheme="minorHAnsi" w:hAnsiTheme="minorHAnsi"/>
          <w:b/>
          <w:sz w:val="22"/>
          <w:szCs w:val="22"/>
        </w:rPr>
        <w:t>You may choose one or more of these D’s (demands) to a Template Task to increase the challenge:</w:t>
      </w:r>
    </w:p>
    <w:p w:rsidR="00E4015E" w:rsidRPr="0061411B" w:rsidRDefault="00E4015E" w:rsidP="00E4015E">
      <w:pPr>
        <w:rPr>
          <w:rFonts w:asciiTheme="minorHAnsi" w:hAnsiTheme="minorHAns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D1</w:t>
      </w:r>
      <w:r w:rsidRPr="0061411B">
        <w:rPr>
          <w:rFonts w:asciiTheme="minorHAnsi" w:hAnsiTheme="minorHAnsi" w:cs="Calibri"/>
          <w:sz w:val="22"/>
          <w:szCs w:val="22"/>
        </w:rPr>
        <w:t xml:space="preserve"> Be sure to acknowledge competing views. (Argumentation)</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D2</w:t>
      </w:r>
      <w:r w:rsidRPr="0061411B">
        <w:rPr>
          <w:rFonts w:asciiTheme="minorHAnsi" w:hAnsiTheme="minorHAnsi" w:cs="Calibri"/>
          <w:sz w:val="22"/>
          <w:szCs w:val="22"/>
        </w:rPr>
        <w:t xml:space="preserve">  Give ____(one; #) example/s from past or current____</w:t>
      </w:r>
      <w:r w:rsidR="00622258" w:rsidRPr="0061411B">
        <w:rPr>
          <w:rFonts w:asciiTheme="minorHAnsi" w:hAnsiTheme="minorHAnsi" w:cs="Calibri"/>
          <w:sz w:val="22"/>
          <w:szCs w:val="22"/>
        </w:rPr>
        <w:t>(events</w:t>
      </w:r>
      <w:r w:rsidRPr="0061411B">
        <w:rPr>
          <w:rFonts w:asciiTheme="minorHAnsi" w:hAnsiTheme="minorHAnsi" w:cs="Calibri"/>
          <w:sz w:val="22"/>
          <w:szCs w:val="22"/>
        </w:rPr>
        <w:t>; issues) to illustrate and clarify your position.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 xml:space="preserve">D3  </w:t>
      </w:r>
      <w:r w:rsidRPr="0061411B">
        <w:rPr>
          <w:rFonts w:asciiTheme="minorHAnsi" w:hAnsiTheme="minorHAnsi" w:cs="Calibri"/>
          <w:sz w:val="22"/>
          <w:szCs w:val="22"/>
        </w:rPr>
        <w:t>What ________ (conclusions; implications) can you draw________?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 xml:space="preserve">D4 </w:t>
      </w:r>
      <w:r w:rsidRPr="0061411B">
        <w:rPr>
          <w:rFonts w:asciiTheme="minorHAnsi" w:hAnsiTheme="minorHAnsi" w:cs="Calibri"/>
          <w:sz w:val="22"/>
          <w:szCs w:val="22"/>
        </w:rPr>
        <w:t xml:space="preserve"> In your discussion, address the credibility and origin of sources in view of your research topic.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D5</w:t>
      </w:r>
      <w:r w:rsidRPr="0061411B">
        <w:rPr>
          <w:rFonts w:asciiTheme="minorHAnsi" w:hAnsiTheme="minorHAnsi" w:cs="Calibri"/>
          <w:sz w:val="22"/>
          <w:szCs w:val="22"/>
        </w:rPr>
        <w:t xml:space="preserve">  Identify any gaps or unanswered questions. (Argumentation or Informational/Explanatory)</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D6</w:t>
      </w:r>
      <w:r w:rsidRPr="0061411B">
        <w:rPr>
          <w:rFonts w:asciiTheme="minorHAnsi" w:hAnsiTheme="minorHAnsi" w:cs="Calibri"/>
          <w:sz w:val="22"/>
          <w:szCs w:val="22"/>
        </w:rPr>
        <w:t xml:space="preserve">  Use ________ (stylistic devices) to develop your work.  (Argumentation or Informa</w:t>
      </w:r>
      <w:r w:rsidR="00CF49D0" w:rsidRPr="0061411B">
        <w:rPr>
          <w:rFonts w:asciiTheme="minorHAnsi" w:hAnsiTheme="minorHAnsi" w:cs="Calibri"/>
          <w:sz w:val="22"/>
          <w:szCs w:val="22"/>
        </w:rPr>
        <w:t>tional/Explanatory or Narrative)</w:t>
      </w:r>
    </w:p>
    <w:p w:rsidR="00CF49D0" w:rsidRPr="0061411B" w:rsidRDefault="00CF49D0" w:rsidP="00E4015E">
      <w:pPr>
        <w:rPr>
          <w:rFonts w:asciiTheme="minorHAnsi" w:hAnsiTheme="minorHAnsi" w:cs="Calibri"/>
          <w:sz w:val="22"/>
          <w:szCs w:val="22"/>
        </w:rPr>
      </w:pPr>
    </w:p>
    <w:p w:rsidR="00E4015E" w:rsidRPr="0061411B" w:rsidRDefault="00E4015E" w:rsidP="00E4015E">
      <w:pPr>
        <w:rPr>
          <w:rFonts w:asciiTheme="minorHAnsi" w:hAnsiTheme="minorHAnsi" w:cs="Calibri"/>
          <w:sz w:val="22"/>
          <w:szCs w:val="22"/>
        </w:rPr>
      </w:pPr>
      <w:r w:rsidRPr="0061411B">
        <w:rPr>
          <w:rFonts w:asciiTheme="minorHAnsi" w:hAnsiTheme="minorHAnsi" w:cs="Calibri"/>
          <w:b/>
          <w:sz w:val="22"/>
          <w:szCs w:val="22"/>
        </w:rPr>
        <w:t>D7</w:t>
      </w:r>
      <w:r w:rsidRPr="0061411B">
        <w:rPr>
          <w:rFonts w:asciiTheme="minorHAnsi" w:hAnsiTheme="minorHAnsi" w:cs="Calibri"/>
          <w:sz w:val="22"/>
          <w:szCs w:val="22"/>
        </w:rPr>
        <w:t xml:space="preserve">  Use ________ (techniques) to convey multiple storylines.  (Argumentation or Informational/Explanatory or Narrative)</w:t>
      </w:r>
    </w:p>
    <w:p w:rsidR="00CF49D0" w:rsidRPr="0061411B" w:rsidRDefault="00CF49D0" w:rsidP="00E4015E">
      <w:pPr>
        <w:rPr>
          <w:rFonts w:asciiTheme="minorHAnsi" w:hAnsiTheme="minorHAnsi" w:cs="Calibri"/>
          <w:sz w:val="22"/>
          <w:szCs w:val="22"/>
        </w:rPr>
      </w:pPr>
    </w:p>
    <w:p w:rsidR="00E4015E" w:rsidRPr="0061411B" w:rsidRDefault="00622258" w:rsidP="00524D3F">
      <w:pPr>
        <w:rPr>
          <w:rFonts w:asciiTheme="minorHAnsi" w:hAnsiTheme="minorHAnsi"/>
          <w:b/>
          <w:bCs/>
          <w:color w:val="9B2D1F"/>
          <w:sz w:val="22"/>
          <w:szCs w:val="22"/>
        </w:rPr>
      </w:pPr>
      <w:r w:rsidRPr="0061411B">
        <w:rPr>
          <w:rFonts w:asciiTheme="minorHAnsi" w:hAnsiTheme="minorHAnsi" w:cs="Calibri"/>
          <w:b/>
          <w:sz w:val="22"/>
          <w:szCs w:val="22"/>
        </w:rPr>
        <w:t>D8</w:t>
      </w:r>
      <w:r w:rsidRPr="0061411B">
        <w:rPr>
          <w:rFonts w:asciiTheme="minorHAnsi" w:hAnsiTheme="minorHAnsi" w:cs="Calibri"/>
          <w:sz w:val="22"/>
          <w:szCs w:val="22"/>
        </w:rPr>
        <w:t xml:space="preserve"> </w:t>
      </w:r>
      <w:r w:rsidR="00E4015E" w:rsidRPr="0061411B">
        <w:rPr>
          <w:rFonts w:asciiTheme="minorHAnsi" w:hAnsiTheme="minorHAnsi" w:cs="Calibri"/>
          <w:sz w:val="22"/>
          <w:szCs w:val="22"/>
        </w:rPr>
        <w:t xml:space="preserve"> Include ________ (e.g. bibliography, citations, references, endnotes).  (Argumentation or Informational/Explanatory)</w:t>
      </w:r>
    </w:p>
    <w:p w:rsidR="0072795A" w:rsidRPr="0061411B" w:rsidRDefault="0072795A">
      <w:pPr>
        <w:pStyle w:val="TaskType"/>
        <w:keepNext w:val="0"/>
        <w:tabs>
          <w:tab w:val="left" w:pos="5700"/>
        </w:tabs>
        <w:spacing w:before="0" w:after="0"/>
        <w:jc w:val="left"/>
        <w:rPr>
          <w:rFonts w:asciiTheme="minorHAnsi" w:hAnsiTheme="minorHAnsi"/>
          <w:b w:val="0"/>
          <w:bCs w:val="0"/>
          <w:sz w:val="22"/>
          <w:szCs w:val="22"/>
        </w:rPr>
        <w:sectPr w:rsidR="0072795A" w:rsidRPr="0061411B" w:rsidSect="00C26487">
          <w:pgSz w:w="15840" w:h="12240" w:orient="landscape"/>
          <w:pgMar w:top="864" w:right="864" w:bottom="864" w:left="864" w:header="720" w:footer="720" w:gutter="0"/>
          <w:cols w:space="720"/>
          <w:docGrid w:linePitch="240" w:charSpace="32768"/>
        </w:sectPr>
      </w:pPr>
    </w:p>
    <w:p w:rsidR="00783E7E" w:rsidRPr="0061411B" w:rsidRDefault="00783E7E" w:rsidP="00ED1001">
      <w:pPr>
        <w:rPr>
          <w:rFonts w:asciiTheme="minorHAnsi" w:hAnsiTheme="minorHAnsi"/>
          <w:sz w:val="22"/>
        </w:rPr>
        <w:sectPr w:rsidR="00783E7E" w:rsidRPr="0061411B">
          <w:headerReference w:type="even" r:id="rId11"/>
          <w:headerReference w:type="default" r:id="rId12"/>
          <w:footerReference w:type="even" r:id="rId13"/>
          <w:headerReference w:type="first" r:id="rId14"/>
          <w:footerReference w:type="first" r:id="rId15"/>
          <w:pgSz w:w="15840" w:h="12240" w:orient="landscape"/>
          <w:pgMar w:top="864" w:right="864" w:bottom="864" w:left="864" w:header="720" w:footer="720" w:gutter="0"/>
          <w:cols w:space="720"/>
          <w:docGrid w:linePitch="240" w:charSpace="32768"/>
        </w:sectPr>
      </w:pPr>
    </w:p>
    <w:p w:rsidR="00ED1001" w:rsidRPr="0061411B" w:rsidRDefault="00313EC1" w:rsidP="00FA66F9">
      <w:pPr>
        <w:pStyle w:val="TaskType"/>
        <w:spacing w:before="0" w:after="0"/>
        <w:rPr>
          <w:rFonts w:asciiTheme="minorHAnsi" w:hAnsiTheme="minorHAnsi"/>
        </w:rPr>
      </w:pPr>
      <w:r w:rsidRPr="0061411B">
        <w:rPr>
          <w:rFonts w:asciiTheme="minorHAnsi" w:hAnsiTheme="minorHAnsi"/>
        </w:rPr>
        <w:t xml:space="preserve">Common </w:t>
      </w:r>
      <w:r w:rsidR="00D93B44" w:rsidRPr="0061411B">
        <w:rPr>
          <w:rFonts w:asciiTheme="minorHAnsi" w:hAnsiTheme="minorHAnsi"/>
        </w:rPr>
        <w:t>Core State Standards</w:t>
      </w:r>
      <w:r w:rsidRPr="0061411B">
        <w:rPr>
          <w:rFonts w:asciiTheme="minorHAnsi" w:hAnsiTheme="minorHAnsi"/>
        </w:rPr>
        <w:t xml:space="preserve"> </w:t>
      </w:r>
      <w:r w:rsidR="00CF49D0" w:rsidRPr="0061411B">
        <w:rPr>
          <w:rFonts w:asciiTheme="minorHAnsi" w:hAnsiTheme="minorHAnsi"/>
        </w:rPr>
        <w:t xml:space="preserve">And Template Task </w:t>
      </w:r>
      <w:r w:rsidR="00C26487">
        <w:rPr>
          <w:rFonts w:asciiTheme="minorHAnsi" w:hAnsiTheme="minorHAnsi"/>
        </w:rPr>
        <w:t>Collection Version 2.0</w:t>
      </w:r>
    </w:p>
    <w:p w:rsidR="00ED1001" w:rsidRPr="0061411B" w:rsidRDefault="00ED1001">
      <w:pPr>
        <w:rPr>
          <w:rFonts w:asciiTheme="minorHAnsi" w:hAnsiTheme="minorHAnsi"/>
          <w:sz w:val="22"/>
          <w:szCs w:val="22"/>
        </w:rPr>
      </w:pPr>
    </w:p>
    <w:p w:rsidR="00313EC1" w:rsidRPr="0061411B" w:rsidRDefault="00342BAC">
      <w:pPr>
        <w:rPr>
          <w:rFonts w:asciiTheme="minorHAnsi" w:hAnsiTheme="minorHAnsi"/>
          <w:sz w:val="22"/>
          <w:szCs w:val="22"/>
        </w:rPr>
      </w:pPr>
      <w:r w:rsidRPr="0061411B">
        <w:rPr>
          <w:rFonts w:asciiTheme="minorHAnsi" w:hAnsiTheme="minorHAnsi"/>
          <w:sz w:val="22"/>
          <w:szCs w:val="22"/>
        </w:rPr>
        <w:t>F</w:t>
      </w:r>
      <w:r w:rsidR="00575650" w:rsidRPr="0061411B">
        <w:rPr>
          <w:rFonts w:asciiTheme="minorHAnsi" w:hAnsiTheme="minorHAnsi"/>
          <w:sz w:val="22"/>
          <w:szCs w:val="22"/>
        </w:rPr>
        <w:t xml:space="preserve">ollowing are the Anchor standards that </w:t>
      </w:r>
      <w:r w:rsidRPr="0061411B">
        <w:rPr>
          <w:rFonts w:asciiTheme="minorHAnsi" w:hAnsiTheme="minorHAnsi"/>
          <w:sz w:val="22"/>
          <w:szCs w:val="22"/>
        </w:rPr>
        <w:t xml:space="preserve">are “built-in” and </w:t>
      </w:r>
      <w:r w:rsidR="00575650" w:rsidRPr="0061411B">
        <w:rPr>
          <w:rFonts w:asciiTheme="minorHAnsi" w:hAnsiTheme="minorHAnsi"/>
          <w:sz w:val="22"/>
          <w:szCs w:val="22"/>
        </w:rPr>
        <w:t xml:space="preserve">apply to all </w:t>
      </w:r>
      <w:r w:rsidR="00E4015E" w:rsidRPr="0061411B">
        <w:rPr>
          <w:rFonts w:asciiTheme="minorHAnsi" w:hAnsiTheme="minorHAnsi"/>
          <w:sz w:val="22"/>
          <w:szCs w:val="22"/>
        </w:rPr>
        <w:t xml:space="preserve">the </w:t>
      </w:r>
      <w:r w:rsidR="00575650" w:rsidRPr="0061411B">
        <w:rPr>
          <w:rFonts w:asciiTheme="minorHAnsi" w:hAnsiTheme="minorHAnsi"/>
          <w:sz w:val="22"/>
          <w:szCs w:val="22"/>
        </w:rPr>
        <w:t>templates</w:t>
      </w:r>
      <w:r w:rsidR="00A572BC" w:rsidRPr="0061411B">
        <w:rPr>
          <w:rFonts w:asciiTheme="minorHAnsi" w:hAnsiTheme="minorHAnsi"/>
          <w:sz w:val="22"/>
          <w:szCs w:val="22"/>
        </w:rPr>
        <w:t>.  You should bold or highlight the “when appropriate” standards if you are not using an LDC module. If you are using an LDC module, you s</w:t>
      </w:r>
      <w:r w:rsidR="004E6E78" w:rsidRPr="0061411B">
        <w:rPr>
          <w:rFonts w:asciiTheme="minorHAnsi" w:hAnsiTheme="minorHAnsi"/>
          <w:sz w:val="22"/>
          <w:szCs w:val="22"/>
        </w:rPr>
        <w:t>hould choose the appropriate module template</w:t>
      </w:r>
      <w:r w:rsidR="00A572BC" w:rsidRPr="0061411B">
        <w:rPr>
          <w:rFonts w:asciiTheme="minorHAnsi" w:hAnsiTheme="minorHAnsi"/>
          <w:sz w:val="22"/>
          <w:szCs w:val="22"/>
        </w:rPr>
        <w:t xml:space="preserve"> based on your teaching task’s mode. The module will have identified the writing mode in the module, but you will still need to identify any other standards. </w:t>
      </w:r>
    </w:p>
    <w:p w:rsidR="00ED1001" w:rsidRPr="0061411B" w:rsidRDefault="00ED1001">
      <w:pPr>
        <w:rPr>
          <w:rFonts w:asciiTheme="minorHAnsi" w:hAnsiTheme="minorHAnsi"/>
          <w:b/>
          <w:sz w:val="22"/>
          <w:szCs w:val="22"/>
        </w:rPr>
      </w:pPr>
    </w:p>
    <w:p w:rsidR="00A24FF5" w:rsidRPr="0061411B" w:rsidRDefault="00313EC1" w:rsidP="00A24FF5">
      <w:pPr>
        <w:pStyle w:val="ListParagraph"/>
        <w:numPr>
          <w:ilvl w:val="0"/>
          <w:numId w:val="7"/>
        </w:numPr>
        <w:rPr>
          <w:rFonts w:asciiTheme="minorHAnsi" w:hAnsiTheme="minorHAnsi"/>
          <w:sz w:val="22"/>
        </w:rPr>
      </w:pPr>
      <w:r w:rsidRPr="0061411B">
        <w:rPr>
          <w:rFonts w:asciiTheme="minorHAnsi" w:hAnsiTheme="minorHAnsi"/>
          <w:b/>
          <w:sz w:val="22"/>
        </w:rPr>
        <w:t>“Built in” standards</w:t>
      </w:r>
      <w:r w:rsidRPr="0061411B">
        <w:rPr>
          <w:rFonts w:asciiTheme="minorHAnsi" w:hAnsiTheme="minorHAnsi"/>
          <w:sz w:val="22"/>
        </w:rPr>
        <w:t xml:space="preserve"> have the specified College and Career Readiness </w:t>
      </w:r>
      <w:r w:rsidR="00CF167C" w:rsidRPr="0061411B">
        <w:rPr>
          <w:rFonts w:asciiTheme="minorHAnsi" w:hAnsiTheme="minorHAnsi"/>
          <w:sz w:val="22"/>
        </w:rPr>
        <w:t xml:space="preserve">Anchor Standards </w:t>
      </w:r>
      <w:r w:rsidRPr="0061411B">
        <w:rPr>
          <w:rFonts w:asciiTheme="minorHAnsi" w:hAnsiTheme="minorHAnsi"/>
          <w:sz w:val="22"/>
        </w:rPr>
        <w:t>built in</w:t>
      </w:r>
      <w:r w:rsidR="001E1072" w:rsidRPr="0061411B">
        <w:rPr>
          <w:rFonts w:asciiTheme="minorHAnsi" w:hAnsiTheme="minorHAnsi"/>
          <w:sz w:val="22"/>
        </w:rPr>
        <w:t xml:space="preserve"> in addition to the Focus Standard</w:t>
      </w:r>
      <w:r w:rsidRPr="0061411B">
        <w:rPr>
          <w:rFonts w:asciiTheme="minorHAnsi" w:hAnsiTheme="minorHAnsi"/>
          <w:sz w:val="22"/>
        </w:rPr>
        <w:t>.</w:t>
      </w:r>
      <w:r w:rsidR="00822945" w:rsidRPr="0061411B">
        <w:rPr>
          <w:rFonts w:asciiTheme="minorHAnsi" w:hAnsiTheme="minorHAnsi"/>
          <w:sz w:val="22"/>
        </w:rPr>
        <w:t xml:space="preserve"> </w:t>
      </w:r>
    </w:p>
    <w:p w:rsidR="00313EC1" w:rsidRPr="0061411B" w:rsidRDefault="00207216" w:rsidP="00A24FF5">
      <w:pPr>
        <w:pStyle w:val="ListParagraph"/>
        <w:numPr>
          <w:ilvl w:val="0"/>
          <w:numId w:val="7"/>
        </w:numPr>
        <w:rPr>
          <w:rFonts w:asciiTheme="minorHAnsi" w:hAnsiTheme="minorHAnsi"/>
          <w:sz w:val="22"/>
        </w:rPr>
      </w:pPr>
      <w:r w:rsidRPr="0061411B">
        <w:rPr>
          <w:rFonts w:asciiTheme="minorHAnsi" w:hAnsiTheme="minorHAnsi"/>
          <w:b/>
          <w:sz w:val="22"/>
        </w:rPr>
        <w:t xml:space="preserve">Focus Standards and </w:t>
      </w:r>
      <w:r w:rsidR="00313EC1" w:rsidRPr="0061411B">
        <w:rPr>
          <w:rFonts w:asciiTheme="minorHAnsi" w:hAnsiTheme="minorHAnsi"/>
          <w:b/>
          <w:sz w:val="22"/>
        </w:rPr>
        <w:t>“When appropriate” standards</w:t>
      </w:r>
      <w:r w:rsidR="00313EC1" w:rsidRPr="0061411B">
        <w:rPr>
          <w:rFonts w:asciiTheme="minorHAnsi" w:hAnsiTheme="minorHAnsi"/>
          <w:sz w:val="22"/>
        </w:rPr>
        <w:t xml:space="preserve"> vary with the </w:t>
      </w:r>
      <w:r w:rsidR="00E4015E" w:rsidRPr="0061411B">
        <w:rPr>
          <w:rFonts w:asciiTheme="minorHAnsi" w:hAnsiTheme="minorHAnsi"/>
          <w:sz w:val="22"/>
        </w:rPr>
        <w:t xml:space="preserve">teaching </w:t>
      </w:r>
      <w:r w:rsidR="00313EC1" w:rsidRPr="0061411B">
        <w:rPr>
          <w:rFonts w:asciiTheme="minorHAnsi" w:hAnsiTheme="minorHAnsi"/>
          <w:sz w:val="22"/>
        </w:rPr>
        <w:t>task.</w:t>
      </w:r>
      <w:r w:rsidR="00822945" w:rsidRPr="0061411B">
        <w:rPr>
          <w:rFonts w:asciiTheme="minorHAnsi" w:hAnsiTheme="minorHAnsi"/>
          <w:sz w:val="22"/>
        </w:rPr>
        <w:t xml:space="preserve"> </w:t>
      </w:r>
    </w:p>
    <w:p w:rsidR="00313EC1" w:rsidRPr="0061411B" w:rsidRDefault="00313EC1">
      <w:pPr>
        <w:rPr>
          <w:rFonts w:asciiTheme="minorHAnsi" w:hAnsiTheme="minorHAnsi"/>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CellMar>
          <w:left w:w="115" w:type="dxa"/>
          <w:right w:w="115" w:type="dxa"/>
        </w:tblCellMar>
        <w:tblLook w:val="0000" w:firstRow="0" w:lastRow="0" w:firstColumn="0" w:lastColumn="0" w:noHBand="0" w:noVBand="0"/>
      </w:tblPr>
      <w:tblGrid>
        <w:gridCol w:w="1526"/>
        <w:gridCol w:w="12199"/>
      </w:tblGrid>
      <w:tr w:rsidR="00313EC1" w:rsidRPr="0061411B" w:rsidTr="00852879">
        <w:trPr>
          <w:jc w:val="center"/>
        </w:trPr>
        <w:tc>
          <w:tcPr>
            <w:tcW w:w="13725" w:type="dxa"/>
            <w:gridSpan w:val="2"/>
            <w:shd w:val="clear" w:color="auto" w:fill="A28E6A" w:themeFill="accent3"/>
          </w:tcPr>
          <w:p w:rsidR="00313EC1" w:rsidRPr="0061411B" w:rsidRDefault="00313EC1" w:rsidP="006775E0">
            <w:pPr>
              <w:spacing w:before="20" w:after="20"/>
              <w:ind w:left="72" w:right="72"/>
              <w:jc w:val="center"/>
              <w:rPr>
                <w:rFonts w:asciiTheme="minorHAnsi" w:hAnsiTheme="minorHAnsi"/>
                <w:b/>
                <w:caps/>
                <w:color w:val="FFFFFF"/>
                <w:sz w:val="22"/>
              </w:rPr>
            </w:pPr>
            <w:r w:rsidRPr="0061411B">
              <w:rPr>
                <w:rFonts w:asciiTheme="minorHAnsi" w:hAnsiTheme="minorHAnsi"/>
                <w:b/>
                <w:caps/>
                <w:color w:val="FFFFFF"/>
                <w:sz w:val="22"/>
              </w:rPr>
              <w:t>READING</w:t>
            </w:r>
          </w:p>
        </w:tc>
      </w:tr>
      <w:tr w:rsidR="00313EC1" w:rsidRPr="0061411B" w:rsidTr="00852879">
        <w:trPr>
          <w:jc w:val="center"/>
        </w:trPr>
        <w:tc>
          <w:tcPr>
            <w:tcW w:w="13725" w:type="dxa"/>
            <w:gridSpan w:val="2"/>
            <w:shd w:val="clear" w:color="auto" w:fill="A28E6A" w:themeFill="accent3"/>
          </w:tcPr>
          <w:p w:rsidR="00313EC1" w:rsidRPr="0061411B" w:rsidRDefault="00A016E6" w:rsidP="007F4FA2">
            <w:pPr>
              <w:spacing w:before="20" w:after="20"/>
              <w:jc w:val="center"/>
              <w:rPr>
                <w:rFonts w:asciiTheme="minorHAnsi" w:hAnsiTheme="minorHAnsi"/>
                <w:b/>
                <w:color w:val="FFFFFF"/>
              </w:rPr>
            </w:pPr>
            <w:r w:rsidRPr="0061411B">
              <w:rPr>
                <w:rFonts w:asciiTheme="minorHAnsi" w:hAnsiTheme="minorHAnsi"/>
                <w:b/>
                <w:color w:val="FFFFFF"/>
              </w:rPr>
              <w:t xml:space="preserve">Focus Standards and </w:t>
            </w:r>
            <w:r w:rsidR="00313EC1" w:rsidRPr="0061411B">
              <w:rPr>
                <w:rFonts w:asciiTheme="minorHAnsi" w:hAnsiTheme="minorHAnsi"/>
                <w:b/>
                <w:color w:val="FFFFFF"/>
              </w:rPr>
              <w:t>“B</w:t>
            </w:r>
            <w:r w:rsidR="000E15BE" w:rsidRPr="0061411B">
              <w:rPr>
                <w:rFonts w:asciiTheme="minorHAnsi" w:hAnsiTheme="minorHAnsi"/>
                <w:b/>
                <w:color w:val="FFFFFF"/>
              </w:rPr>
              <w:t xml:space="preserve">uilt In” Reading Standards </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1</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 xml:space="preserve">Read closely to determine what the text says explicitly and to make logical inferences from it; cite specific textual evidence when writing or speaking to support conclusions drawn </w:t>
            </w:r>
            <w:r w:rsidR="005C0A87" w:rsidRPr="0061411B">
              <w:rPr>
                <w:rFonts w:asciiTheme="minorHAnsi" w:hAnsiTheme="minorHAnsi"/>
                <w:sz w:val="22"/>
              </w:rPr>
              <w:t>from the text.</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2</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Determine central ideas or themes of a text and analyze their development; summarize the key supporting details and ideas.</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4</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Interpret words and phrases as they are used in a text, including determining technical, connotative, and figurative meanings, and analyze how specific word choices shape meaning or tone.</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10</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Read and comprehend complex literary and informational texts independently and proficiently.</w:t>
            </w:r>
          </w:p>
        </w:tc>
      </w:tr>
      <w:tr w:rsidR="00313EC1" w:rsidRPr="0061411B" w:rsidTr="00852879">
        <w:trPr>
          <w:jc w:val="center"/>
        </w:trPr>
        <w:tc>
          <w:tcPr>
            <w:tcW w:w="13725" w:type="dxa"/>
            <w:gridSpan w:val="2"/>
            <w:shd w:val="clear" w:color="auto" w:fill="A28E6A" w:themeFill="accent3"/>
          </w:tcPr>
          <w:p w:rsidR="00313EC1" w:rsidRPr="0061411B" w:rsidRDefault="00692752" w:rsidP="00D06110">
            <w:pPr>
              <w:spacing w:before="20" w:after="20"/>
              <w:jc w:val="center"/>
              <w:rPr>
                <w:rFonts w:asciiTheme="minorHAnsi" w:hAnsiTheme="minorHAnsi"/>
                <w:b/>
                <w:color w:val="FFFFFF"/>
              </w:rPr>
            </w:pPr>
            <w:r w:rsidRPr="0061411B">
              <w:rPr>
                <w:rFonts w:asciiTheme="minorHAnsi" w:hAnsiTheme="minorHAnsi"/>
                <w:b/>
                <w:color w:val="FFFFFF"/>
              </w:rPr>
              <w:t xml:space="preserve"> </w:t>
            </w:r>
            <w:r w:rsidR="00A016E6" w:rsidRPr="0061411B">
              <w:rPr>
                <w:rFonts w:asciiTheme="minorHAnsi" w:hAnsiTheme="minorHAnsi"/>
                <w:b/>
                <w:color w:val="FFFFFF"/>
              </w:rPr>
              <w:t xml:space="preserve">Focus Standards or </w:t>
            </w:r>
            <w:r w:rsidR="006775E0" w:rsidRPr="0061411B">
              <w:rPr>
                <w:rFonts w:asciiTheme="minorHAnsi" w:hAnsiTheme="minorHAnsi"/>
                <w:b/>
                <w:color w:val="FFFFFF"/>
              </w:rPr>
              <w:t xml:space="preserve">“When Appropriate” </w:t>
            </w:r>
            <w:r w:rsidR="00313EC1" w:rsidRPr="0061411B">
              <w:rPr>
                <w:rFonts w:asciiTheme="minorHAnsi" w:hAnsiTheme="minorHAnsi"/>
                <w:b/>
                <w:color w:val="FFFFFF"/>
              </w:rPr>
              <w:t>Reading Standards</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3</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Analyze how and why individuals, events, and ideas develop and interact over the course of a text.</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5</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Analyze the structure of texts, including how specific sentences, paragraphs, and larger portions of the text</w:t>
            </w:r>
            <w:r w:rsidR="00655518" w:rsidRPr="0061411B">
              <w:rPr>
                <w:rFonts w:asciiTheme="minorHAnsi" w:hAnsiTheme="minorHAnsi"/>
                <w:sz w:val="22"/>
              </w:rPr>
              <w:t xml:space="preserve"> (</w:t>
            </w:r>
            <w:r w:rsidRPr="0061411B">
              <w:rPr>
                <w:rFonts w:asciiTheme="minorHAnsi" w:hAnsiTheme="minorHAnsi"/>
                <w:sz w:val="22"/>
              </w:rPr>
              <w:t>e.g., section, chapter, scene, or stanza</w:t>
            </w:r>
            <w:r w:rsidR="00655518" w:rsidRPr="0061411B">
              <w:rPr>
                <w:rFonts w:asciiTheme="minorHAnsi" w:hAnsiTheme="minorHAnsi"/>
                <w:sz w:val="22"/>
              </w:rPr>
              <w:t xml:space="preserve">) </w:t>
            </w:r>
            <w:r w:rsidRPr="0061411B">
              <w:rPr>
                <w:rFonts w:asciiTheme="minorHAnsi" w:hAnsiTheme="minorHAnsi"/>
                <w:sz w:val="22"/>
              </w:rPr>
              <w:t>relate to each other and the whole.</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6</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Assess how point of view or purpose shapes the content and style of a text.</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7</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Integrate and evaluate content presented in diverse formats and media, including visually and quantitatively, as well as in words.</w:t>
            </w:r>
          </w:p>
        </w:tc>
      </w:tr>
      <w:tr w:rsidR="00313EC1" w:rsidRPr="0061411B" w:rsidTr="00852879">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8</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Delineate and evaluate the argument and specific claims in a text, including the validity of the reasoning as well as the relevance and sufficiency of the evidence.</w:t>
            </w:r>
          </w:p>
        </w:tc>
      </w:tr>
      <w:tr w:rsidR="00313EC1" w:rsidRPr="0061411B" w:rsidTr="00852879">
        <w:trPr>
          <w:trHeight w:val="197"/>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9</w:t>
            </w:r>
          </w:p>
        </w:tc>
        <w:tc>
          <w:tcPr>
            <w:tcW w:w="12199"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Analyze how two or more texts address similar themes or topics in order to build knowledge or to compare the approaches the authors take.</w:t>
            </w:r>
          </w:p>
        </w:tc>
      </w:tr>
    </w:tbl>
    <w:p w:rsidR="00652300" w:rsidRPr="0061411B" w:rsidRDefault="00652300" w:rsidP="006775E0">
      <w:pPr>
        <w:spacing w:before="20" w:after="20"/>
        <w:ind w:left="72" w:right="72"/>
        <w:jc w:val="center"/>
        <w:rPr>
          <w:rFonts w:asciiTheme="minorHAnsi" w:hAnsiTheme="minorHAnsi"/>
          <w:b/>
          <w:caps/>
          <w:color w:val="FFFFFF"/>
          <w:sz w:val="22"/>
        </w:rPr>
        <w:sectPr w:rsidR="00652300" w:rsidRPr="0061411B" w:rsidSect="00783E7E">
          <w:type w:val="continuous"/>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313EC1" w:rsidRPr="0061411B">
        <w:trPr>
          <w:jc w:val="center"/>
        </w:trPr>
        <w:tc>
          <w:tcPr>
            <w:tcW w:w="13122" w:type="dxa"/>
            <w:gridSpan w:val="2"/>
            <w:shd w:val="clear" w:color="auto" w:fill="A28E6A" w:themeFill="accent3"/>
          </w:tcPr>
          <w:p w:rsidR="00313EC1" w:rsidRPr="0061411B" w:rsidRDefault="00313EC1" w:rsidP="006775E0">
            <w:pPr>
              <w:spacing w:before="20" w:after="20"/>
              <w:ind w:left="72" w:right="72"/>
              <w:jc w:val="center"/>
              <w:rPr>
                <w:rFonts w:asciiTheme="minorHAnsi" w:hAnsiTheme="minorHAnsi"/>
                <w:b/>
                <w:caps/>
                <w:color w:val="FFFFFF"/>
                <w:sz w:val="22"/>
              </w:rPr>
            </w:pPr>
            <w:r w:rsidRPr="0061411B">
              <w:rPr>
                <w:rFonts w:asciiTheme="minorHAnsi" w:hAnsiTheme="minorHAnsi"/>
                <w:b/>
                <w:caps/>
                <w:color w:val="FFFFFF"/>
                <w:sz w:val="22"/>
              </w:rPr>
              <w:t>WRITING</w:t>
            </w:r>
          </w:p>
        </w:tc>
      </w:tr>
      <w:tr w:rsidR="00313EC1" w:rsidRPr="0061411B">
        <w:trPr>
          <w:jc w:val="center"/>
        </w:trPr>
        <w:tc>
          <w:tcPr>
            <w:tcW w:w="13122" w:type="dxa"/>
            <w:gridSpan w:val="2"/>
            <w:shd w:val="clear" w:color="auto" w:fill="A28E6A" w:themeFill="accent3"/>
          </w:tcPr>
          <w:p w:rsidR="00313EC1" w:rsidRPr="0061411B" w:rsidRDefault="00A96F03" w:rsidP="007F4FA2">
            <w:pPr>
              <w:spacing w:before="20" w:after="20"/>
              <w:jc w:val="center"/>
              <w:rPr>
                <w:rFonts w:asciiTheme="minorHAnsi" w:hAnsiTheme="minorHAnsi"/>
                <w:b/>
                <w:color w:val="FFFFFF"/>
              </w:rPr>
            </w:pPr>
            <w:r w:rsidRPr="0061411B">
              <w:rPr>
                <w:rFonts w:asciiTheme="minorHAnsi" w:hAnsiTheme="minorHAnsi"/>
                <w:b/>
                <w:color w:val="FFFFFF"/>
              </w:rPr>
              <w:t xml:space="preserve">Focus Standards and </w:t>
            </w:r>
            <w:r w:rsidR="00313EC1" w:rsidRPr="0061411B">
              <w:rPr>
                <w:rFonts w:asciiTheme="minorHAnsi" w:hAnsiTheme="minorHAnsi"/>
                <w:b/>
                <w:color w:val="FFFFFF"/>
              </w:rPr>
              <w:t xml:space="preserve">“Built In” Writing Standards </w:t>
            </w:r>
          </w:p>
        </w:tc>
      </w:tr>
      <w:tr w:rsidR="00313EC1" w:rsidRPr="0061411B">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4</w:t>
            </w:r>
          </w:p>
        </w:tc>
        <w:tc>
          <w:tcPr>
            <w:tcW w:w="11596"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Produce clear and coherent writing in which the development, organization, and style are appropriate to task, purpose, and audience.</w:t>
            </w:r>
          </w:p>
        </w:tc>
      </w:tr>
      <w:tr w:rsidR="00313EC1" w:rsidRPr="0061411B">
        <w:trPr>
          <w:jc w:val="center"/>
        </w:trPr>
        <w:tc>
          <w:tcPr>
            <w:tcW w:w="1526" w:type="dxa"/>
            <w:shd w:val="clear" w:color="auto" w:fill="auto"/>
          </w:tcPr>
          <w:p w:rsidR="00313EC1" w:rsidRPr="0061411B" w:rsidRDefault="00313EC1" w:rsidP="00ED1001">
            <w:pPr>
              <w:spacing w:before="60" w:after="60"/>
              <w:ind w:left="72" w:right="72"/>
              <w:jc w:val="center"/>
              <w:rPr>
                <w:rFonts w:asciiTheme="minorHAnsi" w:hAnsiTheme="minorHAnsi"/>
                <w:sz w:val="22"/>
              </w:rPr>
            </w:pPr>
            <w:r w:rsidRPr="0061411B">
              <w:rPr>
                <w:rFonts w:asciiTheme="minorHAnsi" w:hAnsiTheme="minorHAnsi"/>
                <w:sz w:val="22"/>
              </w:rPr>
              <w:t>5</w:t>
            </w:r>
          </w:p>
        </w:tc>
        <w:tc>
          <w:tcPr>
            <w:tcW w:w="11596" w:type="dxa"/>
            <w:shd w:val="clear" w:color="auto" w:fill="auto"/>
          </w:tcPr>
          <w:p w:rsidR="00313EC1" w:rsidRPr="0061411B" w:rsidRDefault="00313EC1" w:rsidP="00ED1001">
            <w:pPr>
              <w:spacing w:before="60" w:after="60"/>
              <w:ind w:left="72" w:right="72"/>
              <w:rPr>
                <w:rFonts w:asciiTheme="minorHAnsi" w:hAnsiTheme="minorHAnsi"/>
                <w:sz w:val="22"/>
              </w:rPr>
            </w:pPr>
            <w:r w:rsidRPr="0061411B">
              <w:rPr>
                <w:rFonts w:asciiTheme="minorHAnsi" w:hAnsiTheme="minorHAnsi"/>
                <w:sz w:val="22"/>
              </w:rPr>
              <w:t>Develop and strengthen writing as needed by planning, revising, editing, rewriting, or trying a new approach.</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9</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Draw evidence from literary or informational texts to support analysis, reflection, and research.</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10</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routinely over extended time frames (time for research, reflection, and revision) and shorter time frames (a single sitting or a day or two) for a range of tasks, purposes, and audience.</w:t>
            </w:r>
          </w:p>
        </w:tc>
      </w:tr>
      <w:tr w:rsidR="00022B08" w:rsidRPr="0061411B">
        <w:trPr>
          <w:jc w:val="center"/>
        </w:trPr>
        <w:tc>
          <w:tcPr>
            <w:tcW w:w="13122" w:type="dxa"/>
            <w:gridSpan w:val="2"/>
            <w:shd w:val="clear" w:color="auto" w:fill="A28E6A" w:themeFill="accent3"/>
          </w:tcPr>
          <w:p w:rsidR="00022B08" w:rsidRPr="0061411B" w:rsidRDefault="00A96F03" w:rsidP="00A96F03">
            <w:pPr>
              <w:spacing w:before="20" w:after="20"/>
              <w:jc w:val="center"/>
              <w:rPr>
                <w:rFonts w:asciiTheme="minorHAnsi" w:hAnsiTheme="minorHAnsi"/>
                <w:b/>
                <w:color w:val="FFFFFF"/>
              </w:rPr>
            </w:pPr>
            <w:r w:rsidRPr="0061411B">
              <w:rPr>
                <w:rFonts w:asciiTheme="minorHAnsi" w:hAnsiTheme="minorHAnsi"/>
                <w:b/>
                <w:color w:val="FFFFFF"/>
              </w:rPr>
              <w:t>Focus Standards or</w:t>
            </w:r>
            <w:r w:rsidR="00D032E0" w:rsidRPr="0061411B">
              <w:rPr>
                <w:rFonts w:asciiTheme="minorHAnsi" w:hAnsiTheme="minorHAnsi"/>
                <w:b/>
                <w:color w:val="FFFFFF"/>
              </w:rPr>
              <w:t xml:space="preserve"> </w:t>
            </w:r>
            <w:r w:rsidR="00022B08" w:rsidRPr="0061411B">
              <w:rPr>
                <w:rFonts w:asciiTheme="minorHAnsi" w:hAnsiTheme="minorHAnsi"/>
                <w:b/>
                <w:color w:val="FFFFFF"/>
              </w:rPr>
              <w:t>“When Appropriate” Writing Standards</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1</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arguments to support claims in an analysis of substantive topics or texts, using valid reasoning and relevant and sufficient evidence.</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2</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informative/explanatory texts to examine and convey complex ideas and information clearly and accurately through the effective selection, organization, and analysis of content.</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3</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Write narratives to develop real or imagined experiences or events using effective technique, well-chosen details, and well-structured event sequences.</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6</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Use technology, including the Internet, to produce and publish writing and to interact and collaborate with others.</w:t>
            </w:r>
          </w:p>
        </w:tc>
      </w:tr>
      <w:tr w:rsidR="00022B08" w:rsidRPr="0061411B">
        <w:trPr>
          <w:jc w:val="center"/>
        </w:trPr>
        <w:tc>
          <w:tcPr>
            <w:tcW w:w="1526" w:type="dxa"/>
            <w:shd w:val="clear" w:color="auto" w:fill="auto"/>
          </w:tcPr>
          <w:p w:rsidR="00022B08" w:rsidRPr="0061411B" w:rsidRDefault="00022B08" w:rsidP="00ED1001">
            <w:pPr>
              <w:spacing w:before="60" w:after="60"/>
              <w:ind w:left="72" w:right="72"/>
              <w:jc w:val="center"/>
              <w:rPr>
                <w:rFonts w:asciiTheme="minorHAnsi" w:hAnsiTheme="minorHAnsi"/>
                <w:sz w:val="22"/>
              </w:rPr>
            </w:pPr>
            <w:r w:rsidRPr="0061411B">
              <w:rPr>
                <w:rFonts w:asciiTheme="minorHAnsi" w:hAnsiTheme="minorHAnsi"/>
                <w:sz w:val="22"/>
              </w:rPr>
              <w:t>7</w:t>
            </w:r>
          </w:p>
        </w:tc>
        <w:tc>
          <w:tcPr>
            <w:tcW w:w="11596" w:type="dxa"/>
            <w:shd w:val="clear" w:color="auto" w:fill="auto"/>
          </w:tcPr>
          <w:p w:rsidR="00022B08" w:rsidRPr="0061411B" w:rsidRDefault="00022B08" w:rsidP="00ED1001">
            <w:pPr>
              <w:spacing w:before="60" w:after="60"/>
              <w:ind w:left="72" w:right="72"/>
              <w:rPr>
                <w:rFonts w:asciiTheme="minorHAnsi" w:hAnsiTheme="minorHAnsi"/>
                <w:sz w:val="22"/>
              </w:rPr>
            </w:pPr>
            <w:r w:rsidRPr="0061411B">
              <w:rPr>
                <w:rFonts w:asciiTheme="minorHAnsi" w:hAnsiTheme="minorHAnsi"/>
                <w:sz w:val="22"/>
              </w:rPr>
              <w:t>Conduct short as well as more sustained research projects based on focused questions, demonstrating understanding of the subject under investigation.</w:t>
            </w:r>
          </w:p>
        </w:tc>
      </w:tr>
      <w:tr w:rsidR="00DF3788" w:rsidRPr="0061411B">
        <w:trPr>
          <w:jc w:val="center"/>
        </w:trPr>
        <w:tc>
          <w:tcPr>
            <w:tcW w:w="1526" w:type="dxa"/>
            <w:shd w:val="clear" w:color="auto" w:fill="auto"/>
          </w:tcPr>
          <w:p w:rsidR="00DF3788" w:rsidRPr="0061411B" w:rsidRDefault="00DF3788" w:rsidP="00ED1001">
            <w:pPr>
              <w:spacing w:before="60" w:after="60"/>
              <w:ind w:left="72" w:right="72"/>
              <w:jc w:val="center"/>
              <w:rPr>
                <w:rFonts w:asciiTheme="minorHAnsi" w:hAnsiTheme="minorHAnsi"/>
                <w:sz w:val="22"/>
              </w:rPr>
            </w:pPr>
            <w:r w:rsidRPr="0061411B">
              <w:rPr>
                <w:rFonts w:asciiTheme="minorHAnsi" w:hAnsiTheme="minorHAnsi"/>
                <w:sz w:val="22"/>
              </w:rPr>
              <w:t>8</w:t>
            </w:r>
          </w:p>
        </w:tc>
        <w:tc>
          <w:tcPr>
            <w:tcW w:w="11596" w:type="dxa"/>
            <w:shd w:val="clear" w:color="auto" w:fill="auto"/>
          </w:tcPr>
          <w:p w:rsidR="00DF3788" w:rsidRPr="0061411B" w:rsidRDefault="00DF3788" w:rsidP="00ED1001">
            <w:pPr>
              <w:spacing w:before="60" w:after="60"/>
              <w:ind w:left="72" w:right="72"/>
              <w:rPr>
                <w:rFonts w:asciiTheme="minorHAnsi" w:hAnsiTheme="minorHAnsi"/>
                <w:sz w:val="22"/>
              </w:rPr>
            </w:pPr>
            <w:r w:rsidRPr="0061411B">
              <w:rPr>
                <w:rFonts w:asciiTheme="minorHAnsi" w:hAnsiTheme="minorHAnsi"/>
                <w:sz w:val="22"/>
              </w:rPr>
              <w:t>Gather relevant information from multiple print and digital sources, assess the credibility and accuracy of each source, and integrate the information while avoiding plagiarism.</w:t>
            </w:r>
          </w:p>
        </w:tc>
      </w:tr>
    </w:tbl>
    <w:p w:rsidR="00313EC1" w:rsidRPr="0061411B" w:rsidRDefault="00313EC1">
      <w:pPr>
        <w:rPr>
          <w:rFonts w:asciiTheme="minorHAnsi" w:hAnsiTheme="minorHAnsi"/>
        </w:rPr>
        <w:sectPr w:rsidR="00313EC1" w:rsidRPr="0061411B">
          <w:headerReference w:type="even" r:id="rId16"/>
          <w:headerReference w:type="default" r:id="rId17"/>
          <w:footerReference w:type="even" r:id="rId18"/>
          <w:headerReference w:type="first" r:id="rId19"/>
          <w:footerReference w:type="first" r:id="rId20"/>
          <w:pgSz w:w="15840" w:h="12240" w:orient="landscape"/>
          <w:pgMar w:top="864" w:right="864" w:bottom="864" w:left="864" w:header="720" w:footer="720" w:gutter="0"/>
          <w:cols w:space="720"/>
          <w:docGrid w:linePitch="240" w:charSpace="32768"/>
        </w:sectPr>
      </w:pPr>
    </w:p>
    <w:p w:rsidR="008D7D79" w:rsidRPr="0061411B" w:rsidRDefault="00D5625B" w:rsidP="00524D3F">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t xml:space="preserve">Argumentation Template Tasks for Template Task </w:t>
      </w:r>
      <w:r w:rsidR="00C26487">
        <w:rPr>
          <w:rFonts w:asciiTheme="minorHAnsi" w:hAnsiTheme="minorHAnsi"/>
          <w:color w:val="9B2D1F" w:themeColor="accent2"/>
        </w:rPr>
        <w:t>Collection Version 2.0</w:t>
      </w: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5"/>
        <w:gridCol w:w="6321"/>
        <w:gridCol w:w="6322"/>
      </w:tblGrid>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21"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22"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Reading”</w:t>
            </w:r>
          </w:p>
        </w:tc>
      </w:tr>
      <w:tr w:rsidR="002531D4" w:rsidRPr="0061411B" w:rsidTr="002531D4">
        <w:trPr>
          <w:trHeight w:val="20"/>
        </w:trPr>
        <w:tc>
          <w:tcPr>
            <w:tcW w:w="0" w:type="auto"/>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rPr>
              <w:t>Argumentation Template Tasks</w:t>
            </w:r>
          </w:p>
        </w:tc>
      </w:tr>
      <w:tr w:rsidR="002531D4" w:rsidRPr="0061411B" w:rsidTr="002531D4">
        <w:trPr>
          <w:trHeight w:val="20"/>
        </w:trPr>
        <w:tc>
          <w:tcPr>
            <w:tcW w:w="0" w:type="auto"/>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Analysis</w:t>
            </w:r>
          </w:p>
        </w:tc>
        <w:tc>
          <w:tcPr>
            <w:tcW w:w="6321" w:type="dxa"/>
            <w:shd w:val="clear" w:color="auto" w:fill="auto"/>
          </w:tcPr>
          <w:p w:rsidR="002531D4" w:rsidRPr="0061411B" w:rsidRDefault="002531D4" w:rsidP="00F71CBC">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 xml:space="preserve">Task 1: </w:t>
            </w:r>
            <w:r w:rsidR="00F71CBC">
              <w:rPr>
                <w:rFonts w:asciiTheme="minorHAnsi" w:hAnsiTheme="minorHAnsi" w:cs="Calibri"/>
                <w:sz w:val="22"/>
                <w:szCs w:val="22"/>
              </w:rPr>
              <w:t>[</w:t>
            </w:r>
            <w:r w:rsidRPr="0061411B">
              <w:rPr>
                <w:rFonts w:asciiTheme="minorHAnsi" w:hAnsiTheme="minorHAnsi" w:cs="Calibri"/>
                <w:sz w:val="22"/>
                <w:szCs w:val="22"/>
              </w:rPr>
              <w:t>Insert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or substitute) in which you argue ________ (content).  Support your position with evidence from your research. </w:t>
            </w:r>
            <w:r w:rsidRPr="0061411B">
              <w:rPr>
                <w:rFonts w:asciiTheme="minorHAnsi" w:hAnsiTheme="minorHAnsi"/>
                <w:b/>
                <w:sz w:val="22"/>
              </w:rPr>
              <w:t>(</w:t>
            </w:r>
            <w:r w:rsidRPr="0061411B">
              <w:rPr>
                <w:rFonts w:asciiTheme="minorHAnsi" w:hAnsiTheme="minorHAnsi" w:cs="Calibri"/>
                <w:b/>
                <w:sz w:val="22"/>
                <w:szCs w:val="22"/>
              </w:rPr>
              <w:t>Argumentation/Analysis)</w:t>
            </w:r>
          </w:p>
        </w:tc>
        <w:tc>
          <w:tcPr>
            <w:tcW w:w="6322" w:type="dxa"/>
            <w:shd w:val="clear" w:color="auto" w:fill="auto"/>
          </w:tcPr>
          <w:p w:rsidR="002531D4" w:rsidRPr="0061411B" w:rsidRDefault="002531D4" w:rsidP="00F71CBC">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w:t>
            </w:r>
            <w:r w:rsidRPr="0061411B">
              <w:rPr>
                <w:rFonts w:asciiTheme="minorHAnsi" w:hAnsiTheme="minorHAnsi" w:cs="Calibri"/>
                <w:sz w:val="22"/>
                <w:szCs w:val="22"/>
              </w:rPr>
              <w:t xml:space="preserve"> [Insert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address the question and argue_______(content)</w:t>
            </w:r>
            <w:r w:rsidR="00E4015E" w:rsidRPr="0061411B">
              <w:rPr>
                <w:rFonts w:asciiTheme="minorHAnsi" w:hAnsiTheme="minorHAnsi" w:cs="Calibri"/>
                <w:sz w:val="22"/>
                <w:szCs w:val="22"/>
              </w:rPr>
              <w:t>.</w:t>
            </w:r>
            <w:r w:rsidRPr="0061411B">
              <w:rPr>
                <w:rFonts w:asciiTheme="minorHAnsi" w:hAnsiTheme="minorHAnsi" w:cs="Calibri"/>
                <w:sz w:val="22"/>
                <w:szCs w:val="22"/>
              </w:rPr>
              <w:t xml:space="preserve">  Support your position with evidence from the text(s).  </w:t>
            </w:r>
            <w:r w:rsidRPr="0061411B">
              <w:rPr>
                <w:rFonts w:asciiTheme="minorHAnsi" w:hAnsiTheme="minorHAnsi"/>
                <w:b/>
                <w:sz w:val="22"/>
              </w:rPr>
              <w:t>(</w:t>
            </w:r>
            <w:r w:rsidRPr="0061411B">
              <w:rPr>
                <w:rFonts w:asciiTheme="minorHAnsi" w:hAnsiTheme="minorHAnsi" w:cs="Calibri"/>
                <w:b/>
                <w:sz w:val="22"/>
                <w:szCs w:val="22"/>
              </w:rPr>
              <w:t xml:space="preserve">Argumentation/Analysis) </w:t>
            </w:r>
          </w:p>
        </w:tc>
      </w:tr>
      <w:tr w:rsidR="002531D4" w:rsidRPr="0061411B" w:rsidTr="002531D4">
        <w:trPr>
          <w:trHeight w:val="20"/>
        </w:trPr>
        <w:tc>
          <w:tcPr>
            <w:tcW w:w="0" w:type="auto"/>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Comparison</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3:</w:t>
            </w:r>
            <w:r w:rsidRPr="0061411B">
              <w:rPr>
                <w:rFonts w:asciiTheme="minorHAnsi" w:hAnsiTheme="minorHAnsi" w:cs="Calibri"/>
                <w:sz w:val="22"/>
                <w:szCs w:val="22"/>
              </w:rPr>
              <w:t xml:space="preserve"> </w:t>
            </w:r>
            <w:r w:rsidR="00F71CBC">
              <w:rPr>
                <w:rFonts w:asciiTheme="minorHAnsi" w:hAnsiTheme="minorHAnsi" w:cs="Calibri"/>
                <w:sz w:val="22"/>
                <w:szCs w:val="22"/>
              </w:rPr>
              <w:t>[</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compare ________ (content) and argue ________ (content).  Support your position with evidence from the texts.</w:t>
            </w:r>
            <w:r w:rsidRPr="0061411B">
              <w:rPr>
                <w:rFonts w:asciiTheme="minorHAnsi" w:hAnsiTheme="minorHAnsi" w:cs="Calibri"/>
                <w:b/>
                <w:sz w:val="22"/>
                <w:szCs w:val="22"/>
              </w:rPr>
              <w:t xml:space="preserve"> (Argumentation/Comparison) </w:t>
            </w:r>
          </w:p>
        </w:tc>
        <w:tc>
          <w:tcPr>
            <w:tcW w:w="6322" w:type="dxa"/>
            <w:shd w:val="clear" w:color="auto" w:fill="auto"/>
          </w:tcPr>
          <w:p w:rsidR="002531D4" w:rsidRPr="0061411B" w:rsidRDefault="002531D4" w:rsidP="00C26487">
            <w:pPr>
              <w:spacing w:before="80" w:after="80"/>
              <w:ind w:left="72" w:right="72"/>
              <w:rPr>
                <w:rFonts w:asciiTheme="minorHAnsi" w:hAnsiTheme="minorHAnsi" w:cs="Calibri"/>
                <w:sz w:val="22"/>
                <w:szCs w:val="22"/>
              </w:rPr>
            </w:pPr>
            <w:r w:rsidRPr="0061411B">
              <w:rPr>
                <w:rFonts w:asciiTheme="minorHAnsi" w:hAnsiTheme="minorHAnsi" w:cs="Calibri"/>
                <w:b/>
                <w:sz w:val="22"/>
                <w:szCs w:val="22"/>
              </w:rPr>
              <w:t>Task 4:</w:t>
            </w:r>
            <w:r w:rsidRPr="0061411B">
              <w:rPr>
                <w:rFonts w:asciiTheme="minorHAnsi" w:hAnsiTheme="minorHAnsi" w:cs="Calibri"/>
                <w:sz w:val="22"/>
                <w:szCs w:val="22"/>
              </w:rPr>
              <w:t xml:space="preserve"> [Insert optional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Pr="0061411B">
              <w:rPr>
                <w:rFonts w:asciiTheme="minorHAnsi" w:hAnsiTheme="minorHAnsi"/>
                <w:sz w:val="22"/>
              </w:rPr>
              <w:t xml:space="preserve"> </w:t>
            </w:r>
            <w:r w:rsidRPr="0061411B">
              <w:rPr>
                <w:rFonts w:asciiTheme="minorHAnsi" w:hAnsiTheme="minorHAnsi" w:cs="Calibri"/>
                <w:sz w:val="22"/>
                <w:szCs w:val="22"/>
              </w:rPr>
              <w:t xml:space="preserve">in which you compare ________ (content) and argue ________ (content).  Support your position with evidence from the texts. </w:t>
            </w:r>
            <w:r w:rsidRPr="0061411B">
              <w:rPr>
                <w:rFonts w:asciiTheme="minorHAnsi" w:hAnsiTheme="minorHAnsi"/>
                <w:b/>
                <w:sz w:val="22"/>
              </w:rPr>
              <w:t>(</w:t>
            </w:r>
            <w:r w:rsidRPr="0061411B">
              <w:rPr>
                <w:rFonts w:asciiTheme="minorHAnsi" w:hAnsiTheme="minorHAnsi" w:cs="Calibri"/>
                <w:b/>
                <w:sz w:val="22"/>
                <w:szCs w:val="22"/>
              </w:rPr>
              <w:t>Argumentation/Comparison)</w:t>
            </w:r>
            <w:r w:rsidRPr="0061411B">
              <w:rPr>
                <w:rFonts w:asciiTheme="minorHAnsi" w:hAnsiTheme="minorHAnsi" w:cs="Calibri"/>
                <w:sz w:val="22"/>
                <w:szCs w:val="22"/>
              </w:rPr>
              <w:t xml:space="preserve"> </w:t>
            </w:r>
          </w:p>
        </w:tc>
      </w:tr>
      <w:tr w:rsidR="002531D4" w:rsidRPr="0061411B" w:rsidTr="002531D4">
        <w:trPr>
          <w:trHeight w:val="20"/>
        </w:trPr>
        <w:tc>
          <w:tcPr>
            <w:tcW w:w="0" w:type="auto"/>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Evaluation</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5:</w:t>
            </w:r>
            <w:r w:rsidRPr="0061411B">
              <w:rPr>
                <w:rFonts w:asciiTheme="minorHAnsi" w:hAnsiTheme="minorHAnsi" w:cs="Calibri"/>
                <w:sz w:val="22"/>
                <w:szCs w:val="22"/>
              </w:rPr>
              <w:t xml:space="preserve"> </w:t>
            </w:r>
            <w:r w:rsidR="00F71CBC">
              <w:rPr>
                <w:rFonts w:asciiTheme="minorHAnsi" w:hAnsiTheme="minorHAnsi" w:cs="Calibri"/>
                <w:sz w:val="22"/>
                <w:szCs w:val="22"/>
              </w:rPr>
              <w:t>[</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00E4015E" w:rsidRPr="0061411B">
              <w:rPr>
                <w:rFonts w:asciiTheme="minorHAnsi" w:hAnsiTheme="minorHAnsi" w:cs="Calibri"/>
                <w:sz w:val="22"/>
                <w:szCs w:val="22"/>
              </w:rPr>
              <w:t>) in</w:t>
            </w:r>
            <w:r w:rsidRPr="0061411B">
              <w:rPr>
                <w:rFonts w:asciiTheme="minorHAnsi" w:hAnsiTheme="minorHAnsi" w:cs="Calibri"/>
                <w:sz w:val="22"/>
                <w:szCs w:val="22"/>
              </w:rPr>
              <w:t xml:space="preserve"> which you discuss ________ (content) and evaluate ________ (content).  Support your position with evidence from your research.</w:t>
            </w:r>
            <w:r w:rsidRPr="0061411B">
              <w:rPr>
                <w:rFonts w:asciiTheme="minorHAnsi" w:hAnsiTheme="minorHAnsi" w:cs="Calibri"/>
                <w:b/>
                <w:sz w:val="22"/>
                <w:szCs w:val="22"/>
              </w:rPr>
              <w:t xml:space="preserve"> (Argumentation/Evaluation) </w:t>
            </w:r>
          </w:p>
        </w:tc>
        <w:tc>
          <w:tcPr>
            <w:tcW w:w="6322"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6:</w:t>
            </w:r>
            <w:r w:rsidRPr="0061411B">
              <w:rPr>
                <w:rFonts w:asciiTheme="minorHAnsi" w:hAnsiTheme="minorHAnsi" w:cs="Calibri"/>
                <w:sz w:val="22"/>
                <w:szCs w:val="22"/>
              </w:rPr>
              <w:t xml:space="preserve"> [Insert optional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discuss ________ (content) and evaluate ________ (content).  Support your position with evidence from the texts.</w:t>
            </w:r>
            <w:r w:rsidRPr="0061411B">
              <w:rPr>
                <w:rFonts w:asciiTheme="minorHAnsi" w:hAnsiTheme="minorHAnsi" w:cs="Calibri"/>
                <w:b/>
                <w:sz w:val="22"/>
                <w:szCs w:val="22"/>
              </w:rPr>
              <w:t xml:space="preserve"> (Argumentation/Evaluation) </w:t>
            </w:r>
          </w:p>
        </w:tc>
      </w:tr>
      <w:tr w:rsidR="002531D4" w:rsidRPr="0061411B" w:rsidTr="002531D4">
        <w:trPr>
          <w:trHeight w:val="1664"/>
        </w:trPr>
        <w:tc>
          <w:tcPr>
            <w:tcW w:w="0" w:type="auto"/>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Problem-Solution</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i/>
                <w:sz w:val="22"/>
                <w:szCs w:val="22"/>
              </w:rPr>
            </w:pPr>
            <w:r w:rsidRPr="0061411B">
              <w:rPr>
                <w:rFonts w:asciiTheme="minorHAnsi" w:hAnsiTheme="minorHAnsi" w:cs="Calibri"/>
                <w:b/>
                <w:sz w:val="22"/>
                <w:szCs w:val="22"/>
              </w:rPr>
              <w:t>Task 7:</w:t>
            </w:r>
            <w:r w:rsidRPr="0061411B">
              <w:rPr>
                <w:rFonts w:asciiTheme="minorHAnsi" w:hAnsiTheme="minorHAnsi" w:cs="Calibri"/>
                <w:sz w:val="22"/>
                <w:szCs w:val="22"/>
              </w:rPr>
              <w:t xml:space="preserve"> </w:t>
            </w:r>
            <w:r w:rsidR="00F71CBC">
              <w:rPr>
                <w:rFonts w:asciiTheme="minorHAnsi" w:hAnsiTheme="minorHAnsi" w:cs="Calibri"/>
                <w:sz w:val="22"/>
                <w:szCs w:val="22"/>
              </w:rPr>
              <w:t>[</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00E4015E" w:rsidRPr="0061411B">
              <w:rPr>
                <w:rFonts w:asciiTheme="minorHAnsi" w:hAnsiTheme="minorHAnsi" w:cs="Calibri"/>
                <w:sz w:val="22"/>
                <w:szCs w:val="22"/>
              </w:rPr>
              <w:t>)</w:t>
            </w:r>
            <w:r w:rsidR="00E4015E" w:rsidRPr="0061411B">
              <w:rPr>
                <w:rFonts w:asciiTheme="minorHAnsi" w:hAnsiTheme="minorHAnsi"/>
                <w:sz w:val="22"/>
              </w:rPr>
              <w:t xml:space="preserve"> </w:t>
            </w:r>
            <w:r w:rsidR="00E4015E" w:rsidRPr="0061411B">
              <w:rPr>
                <w:rFonts w:asciiTheme="minorHAnsi" w:hAnsiTheme="minorHAnsi" w:cs="Calibri"/>
                <w:sz w:val="22"/>
                <w:szCs w:val="22"/>
              </w:rPr>
              <w:t>in</w:t>
            </w:r>
            <w:r w:rsidRPr="0061411B">
              <w:rPr>
                <w:rFonts w:asciiTheme="minorHAnsi" w:hAnsiTheme="minorHAnsi" w:cs="Calibri"/>
                <w:sz w:val="22"/>
                <w:szCs w:val="22"/>
              </w:rPr>
              <w:t xml:space="preserve"> which </w:t>
            </w:r>
            <w:r w:rsidR="00E4015E" w:rsidRPr="0061411B">
              <w:rPr>
                <w:rFonts w:asciiTheme="minorHAnsi" w:hAnsiTheme="minorHAnsi" w:cs="Calibri"/>
                <w:sz w:val="22"/>
                <w:szCs w:val="22"/>
              </w:rPr>
              <w:t>you identify</w:t>
            </w:r>
            <w:r w:rsidRPr="0061411B">
              <w:rPr>
                <w:rFonts w:asciiTheme="minorHAnsi" w:hAnsiTheme="minorHAnsi" w:cs="Calibri"/>
                <w:sz w:val="22"/>
                <w:szCs w:val="22"/>
              </w:rPr>
              <w:t xml:space="preserve"> a problem ________ (content) and propose   a solution. Support your position with evidence from your research. </w:t>
            </w:r>
            <w:r w:rsidRPr="0061411B">
              <w:rPr>
                <w:rFonts w:asciiTheme="minorHAnsi" w:hAnsiTheme="minorHAnsi" w:cs="Calibri"/>
                <w:b/>
                <w:sz w:val="22"/>
                <w:szCs w:val="22"/>
              </w:rPr>
              <w:t>(Argumentation/Problem-Solution</w:t>
            </w:r>
            <w:r w:rsidRPr="0061411B">
              <w:rPr>
                <w:rFonts w:asciiTheme="minorHAnsi" w:hAnsiTheme="minorHAnsi" w:cs="Calibri"/>
                <w:b/>
                <w:i/>
                <w:sz w:val="22"/>
                <w:szCs w:val="22"/>
              </w:rPr>
              <w:t xml:space="preserve">) </w:t>
            </w:r>
          </w:p>
        </w:tc>
        <w:tc>
          <w:tcPr>
            <w:tcW w:w="6322" w:type="dxa"/>
            <w:shd w:val="clear" w:color="auto" w:fill="auto"/>
          </w:tcPr>
          <w:p w:rsidR="008D7D79" w:rsidRPr="0061411B" w:rsidRDefault="002531D4" w:rsidP="00C26487">
            <w:pPr>
              <w:spacing w:before="80" w:after="80"/>
              <w:ind w:left="72" w:right="72"/>
              <w:rPr>
                <w:rFonts w:asciiTheme="minorHAnsi" w:hAnsiTheme="minorHAnsi" w:cs="Calibri"/>
                <w:b/>
                <w:i/>
                <w:sz w:val="22"/>
                <w:szCs w:val="22"/>
              </w:rPr>
            </w:pPr>
            <w:r w:rsidRPr="0061411B">
              <w:rPr>
                <w:rFonts w:asciiTheme="minorHAnsi" w:hAnsiTheme="minorHAnsi" w:cs="Calibri"/>
                <w:b/>
                <w:sz w:val="22"/>
                <w:szCs w:val="22"/>
              </w:rPr>
              <w:t>Task 8:</w:t>
            </w:r>
            <w:r w:rsidRPr="0061411B">
              <w:rPr>
                <w:rFonts w:asciiTheme="minorHAnsi" w:hAnsiTheme="minorHAnsi" w:cs="Calibri"/>
                <w:sz w:val="22"/>
                <w:szCs w:val="22"/>
              </w:rPr>
              <w:t xml:space="preserve"> [Insert optional question] After reading ________ (literature or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w:t>
            </w:r>
            <w:r w:rsidR="00E4015E" w:rsidRPr="0061411B">
              <w:rPr>
                <w:rFonts w:asciiTheme="minorHAnsi" w:hAnsiTheme="minorHAnsi" w:cs="Calibri"/>
                <w:sz w:val="22"/>
                <w:szCs w:val="22"/>
              </w:rPr>
              <w:t xml:space="preserve"> </w:t>
            </w:r>
            <w:r w:rsidRPr="0061411B">
              <w:rPr>
                <w:rFonts w:asciiTheme="minorHAnsi" w:hAnsiTheme="minorHAnsi" w:cs="Calibri"/>
                <w:sz w:val="22"/>
                <w:szCs w:val="22"/>
              </w:rPr>
              <w:t xml:space="preserve">in which </w:t>
            </w:r>
            <w:r w:rsidR="00E4015E" w:rsidRPr="0061411B">
              <w:rPr>
                <w:rFonts w:asciiTheme="minorHAnsi" w:hAnsiTheme="minorHAnsi" w:cs="Calibri"/>
                <w:sz w:val="22"/>
                <w:szCs w:val="22"/>
              </w:rPr>
              <w:t>you identify</w:t>
            </w:r>
            <w:r w:rsidRPr="0061411B">
              <w:rPr>
                <w:rFonts w:asciiTheme="minorHAnsi" w:hAnsiTheme="minorHAnsi" w:cs="Calibri"/>
                <w:sz w:val="22"/>
                <w:szCs w:val="22"/>
              </w:rPr>
              <w:t xml:space="preserve"> a problem ________ (content) and propose   a solution ________ (content).  Support your position with evidence from the text(s).  </w:t>
            </w:r>
            <w:r w:rsidRPr="0061411B">
              <w:rPr>
                <w:rFonts w:asciiTheme="minorHAnsi" w:hAnsiTheme="minorHAnsi" w:cs="Calibri"/>
                <w:b/>
                <w:sz w:val="22"/>
                <w:szCs w:val="22"/>
              </w:rPr>
              <w:t>(Argumentation/Problem-Solution</w:t>
            </w:r>
            <w:r w:rsidRPr="0061411B">
              <w:rPr>
                <w:rFonts w:asciiTheme="minorHAnsi" w:hAnsiTheme="minorHAnsi" w:cs="Calibri"/>
                <w:b/>
                <w:i/>
                <w:sz w:val="22"/>
                <w:szCs w:val="22"/>
              </w:rPr>
              <w:t xml:space="preserve">) </w:t>
            </w:r>
          </w:p>
        </w:tc>
      </w:tr>
      <w:tr w:rsidR="002531D4" w:rsidRPr="0061411B" w:rsidTr="002531D4">
        <w:trPr>
          <w:trHeight w:val="20"/>
        </w:trPr>
        <w:tc>
          <w:tcPr>
            <w:tcW w:w="0" w:type="auto"/>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Cause-Effect</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9:</w:t>
            </w:r>
            <w:r w:rsidRPr="0061411B">
              <w:rPr>
                <w:rFonts w:asciiTheme="minorHAnsi" w:hAnsiTheme="minorHAnsi" w:cs="Calibri"/>
                <w:sz w:val="22"/>
                <w:szCs w:val="22"/>
              </w:rPr>
              <w:t xml:space="preserve"> </w:t>
            </w:r>
            <w:r w:rsidR="00F71CBC">
              <w:rPr>
                <w:rFonts w:asciiTheme="minorHAnsi" w:hAnsiTheme="minorHAnsi" w:cs="Calibri"/>
                <w:sz w:val="22"/>
                <w:szCs w:val="22"/>
              </w:rPr>
              <w:t>[</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or substitute) in which </w:t>
            </w:r>
            <w:r w:rsidR="00E4015E" w:rsidRPr="0061411B">
              <w:rPr>
                <w:rFonts w:asciiTheme="minorHAnsi" w:hAnsiTheme="minorHAnsi" w:cs="Calibri"/>
                <w:sz w:val="22"/>
                <w:szCs w:val="22"/>
              </w:rPr>
              <w:t>you argue</w:t>
            </w:r>
            <w:r w:rsidRPr="0061411B">
              <w:rPr>
                <w:rFonts w:asciiTheme="minorHAnsi" w:hAnsiTheme="minorHAnsi" w:cs="Calibri"/>
                <w:sz w:val="22"/>
                <w:szCs w:val="22"/>
              </w:rPr>
              <w:t xml:space="preserve"> the causes of ________ (content) and explain the effects ________ (content).  Support your discussion with evidence from the texts.  </w:t>
            </w:r>
            <w:r w:rsidRPr="0061411B">
              <w:rPr>
                <w:rFonts w:asciiTheme="minorHAnsi" w:hAnsiTheme="minorHAnsi" w:cs="Calibri"/>
                <w:b/>
                <w:sz w:val="22"/>
                <w:szCs w:val="22"/>
              </w:rPr>
              <w:t xml:space="preserve">(Argumentation/Cause-Effect) </w:t>
            </w:r>
          </w:p>
        </w:tc>
        <w:tc>
          <w:tcPr>
            <w:tcW w:w="6322"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10:</w:t>
            </w:r>
            <w:r w:rsidRPr="0061411B">
              <w:rPr>
                <w:rFonts w:asciiTheme="minorHAnsi" w:hAnsiTheme="minorHAnsi" w:cs="Calibri"/>
                <w:sz w:val="22"/>
                <w:szCs w:val="22"/>
              </w:rPr>
              <w:t xml:space="preserve"> [Insert optional question] After reading ________ (literature or informational texts) on ________ (content),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essay or substitute) in which you argue the causes of ________ (content) and explain the effects ________ (content)</w:t>
            </w:r>
            <w:r w:rsidRPr="0061411B">
              <w:rPr>
                <w:rFonts w:asciiTheme="minorHAnsi" w:hAnsiTheme="minorHAnsi"/>
                <w:sz w:val="22"/>
              </w:rPr>
              <w:t>.</w:t>
            </w:r>
            <w:r w:rsidRPr="0061411B">
              <w:rPr>
                <w:rFonts w:asciiTheme="minorHAnsi" w:hAnsiTheme="minorHAnsi" w:cs="Calibri"/>
                <w:sz w:val="22"/>
                <w:szCs w:val="22"/>
              </w:rPr>
              <w:t xml:space="preserve"> </w:t>
            </w:r>
            <w:r w:rsidRPr="0061411B">
              <w:rPr>
                <w:rFonts w:asciiTheme="minorHAnsi" w:hAnsiTheme="minorHAnsi" w:cs="Calibri"/>
                <w:color w:val="FF0000"/>
                <w:sz w:val="22"/>
                <w:szCs w:val="22"/>
              </w:rPr>
              <w:t xml:space="preserve"> </w:t>
            </w:r>
            <w:r w:rsidRPr="0061411B">
              <w:rPr>
                <w:rFonts w:asciiTheme="minorHAnsi" w:hAnsiTheme="minorHAnsi" w:cs="Calibri"/>
                <w:sz w:val="22"/>
                <w:szCs w:val="22"/>
              </w:rPr>
              <w:t xml:space="preserve">Support your discussion with evidence from the texts.  </w:t>
            </w:r>
            <w:r w:rsidRPr="0061411B">
              <w:rPr>
                <w:rFonts w:asciiTheme="minorHAnsi" w:hAnsiTheme="minorHAnsi" w:cs="Calibri"/>
                <w:b/>
                <w:sz w:val="22"/>
                <w:szCs w:val="22"/>
              </w:rPr>
              <w:t xml:space="preserve">(Argumentation/Cause-Effect) </w:t>
            </w:r>
          </w:p>
        </w:tc>
      </w:tr>
    </w:tbl>
    <w:p w:rsidR="00D5625B" w:rsidRPr="0061411B" w:rsidRDefault="00D5625B" w:rsidP="00A96F03">
      <w:pPr>
        <w:pStyle w:val="TaskType"/>
        <w:spacing w:before="0" w:after="0"/>
        <w:rPr>
          <w:rFonts w:asciiTheme="minorHAnsi" w:hAnsiTheme="minorHAnsi"/>
        </w:rPr>
        <w:sectPr w:rsidR="00D5625B" w:rsidRPr="0061411B">
          <w:headerReference w:type="even" r:id="rId21"/>
          <w:headerReference w:type="default" r:id="rId22"/>
          <w:footerReference w:type="even" r:id="rId23"/>
          <w:headerReference w:type="first" r:id="rId24"/>
          <w:footerReference w:type="first" r:id="rId25"/>
          <w:pgSz w:w="15840" w:h="12240" w:orient="landscape"/>
          <w:pgMar w:top="864" w:right="864" w:bottom="864" w:left="864" w:header="720" w:footer="720" w:gutter="0"/>
          <w:cols w:space="720"/>
          <w:docGrid w:linePitch="240" w:charSpace="32768"/>
        </w:sectPr>
      </w:pPr>
    </w:p>
    <w:p w:rsidR="008D7D79" w:rsidRPr="0061411B" w:rsidRDefault="00D5625B" w:rsidP="00524D3F">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t xml:space="preserve">Argumentation Teaching Task Rubric for Template Task </w:t>
      </w:r>
      <w:r w:rsidR="00C26487">
        <w:rPr>
          <w:rFonts w:asciiTheme="minorHAnsi" w:hAnsiTheme="minorHAnsi"/>
          <w:color w:val="9B2D1F" w:themeColor="accent2"/>
        </w:rPr>
        <w:t>Collection Version 2.0</w:t>
      </w:r>
    </w:p>
    <w:p w:rsidR="00313EC1" w:rsidRDefault="00313EC1">
      <w:pPr>
        <w:rPr>
          <w:rFonts w:asciiTheme="minorHAnsi" w:hAnsiTheme="minorHAnsi"/>
          <w:sz w:val="22"/>
        </w:rPr>
      </w:pPr>
    </w:p>
    <w:tbl>
      <w:tblPr>
        <w:tblW w:w="0" w:type="auto"/>
        <w:tblLayout w:type="fixed"/>
        <w:tblLook w:val="0000" w:firstRow="0" w:lastRow="0" w:firstColumn="0" w:lastColumn="0" w:noHBand="0" w:noVBand="0"/>
      </w:tblPr>
      <w:tblGrid>
        <w:gridCol w:w="1368"/>
        <w:gridCol w:w="2610"/>
        <w:gridCol w:w="270"/>
        <w:gridCol w:w="180"/>
        <w:gridCol w:w="2610"/>
        <w:gridCol w:w="270"/>
        <w:gridCol w:w="180"/>
        <w:gridCol w:w="3060"/>
        <w:gridCol w:w="270"/>
        <w:gridCol w:w="180"/>
        <w:gridCol w:w="3240"/>
      </w:tblGrid>
      <w:tr w:rsidR="00171E47" w:rsidRPr="00B402E6" w:rsidTr="007040A7">
        <w:tc>
          <w:tcPr>
            <w:tcW w:w="13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rPr>
            </w:pPr>
            <w:r w:rsidRPr="00B402E6">
              <w:rPr>
                <w:color w:val="808080" w:themeColor="background1" w:themeShade="80"/>
                <w:sz w:val="18"/>
              </w:rPr>
              <w:t>Scoring Elements</w:t>
            </w:r>
          </w:p>
        </w:tc>
        <w:tc>
          <w:tcPr>
            <w:tcW w:w="288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rPr>
            </w:pPr>
            <w:r w:rsidRPr="00B402E6">
              <w:rPr>
                <w:color w:val="808080" w:themeColor="background1" w:themeShade="80"/>
                <w:sz w:val="18"/>
              </w:rPr>
              <w:t>Not Yet</w:t>
            </w:r>
          </w:p>
        </w:tc>
        <w:tc>
          <w:tcPr>
            <w:tcW w:w="306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rPr>
            </w:pPr>
            <w:r w:rsidRPr="00B402E6">
              <w:rPr>
                <w:color w:val="808080" w:themeColor="background1" w:themeShade="80"/>
                <w:sz w:val="18"/>
              </w:rPr>
              <w:t>Approaches Expectations</w:t>
            </w:r>
          </w:p>
        </w:tc>
        <w:tc>
          <w:tcPr>
            <w:tcW w:w="351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rPr>
            </w:pPr>
            <w:r w:rsidRPr="00B402E6">
              <w:rPr>
                <w:color w:val="808080" w:themeColor="background1" w:themeShade="80"/>
                <w:sz w:val="18"/>
              </w:rPr>
              <w:t>Meets Expectations</w:t>
            </w:r>
          </w:p>
        </w:tc>
        <w:tc>
          <w:tcPr>
            <w:tcW w:w="342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rPr>
            </w:pPr>
            <w:r w:rsidRPr="00B402E6">
              <w:rPr>
                <w:color w:val="808080" w:themeColor="background1" w:themeShade="80"/>
                <w:sz w:val="18"/>
              </w:rPr>
              <w:t>Advanced</w:t>
            </w:r>
          </w:p>
        </w:tc>
      </w:tr>
      <w:tr w:rsidR="00171E47" w:rsidRPr="00B402E6" w:rsidTr="007040A7">
        <w:tc>
          <w:tcPr>
            <w:tcW w:w="13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rPr>
                <w:color w:val="808080" w:themeColor="background1" w:themeShade="80"/>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20"/>
              </w:rPr>
            </w:pPr>
            <w:r w:rsidRPr="00B402E6">
              <w:rPr>
                <w:color w:val="808080" w:themeColor="background1" w:themeShade="80"/>
                <w:sz w:val="18"/>
                <w:szCs w:val="20"/>
              </w:rPr>
              <w:t>1</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20"/>
              </w:rPr>
            </w:pPr>
            <w:r w:rsidRPr="00B402E6">
              <w:rPr>
                <w:color w:val="808080" w:themeColor="background1" w:themeShade="80"/>
                <w:sz w:val="18"/>
                <w:szCs w:val="20"/>
              </w:rPr>
              <w:t>1.5</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20"/>
              </w:rPr>
            </w:pPr>
            <w:r w:rsidRPr="00B402E6">
              <w:rPr>
                <w:color w:val="808080" w:themeColor="background1" w:themeShade="80"/>
                <w:sz w:val="18"/>
                <w:szCs w:val="20"/>
              </w:rPr>
              <w:t>2</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20"/>
              </w:rPr>
            </w:pPr>
            <w:r w:rsidRPr="00B402E6">
              <w:rPr>
                <w:color w:val="808080" w:themeColor="background1" w:themeShade="80"/>
                <w:sz w:val="18"/>
                <w:szCs w:val="20"/>
              </w:rPr>
              <w:t>2.5</w:t>
            </w: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20"/>
              </w:rPr>
            </w:pPr>
            <w:r w:rsidRPr="00B402E6">
              <w:rPr>
                <w:color w:val="808080" w:themeColor="background1" w:themeShade="80"/>
                <w:sz w:val="18"/>
                <w:szCs w:val="20"/>
              </w:rPr>
              <w:t>3</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20"/>
              </w:rPr>
            </w:pPr>
            <w:r w:rsidRPr="00B402E6">
              <w:rPr>
                <w:color w:val="808080" w:themeColor="background1" w:themeShade="80"/>
                <w:sz w:val="18"/>
                <w:szCs w:val="20"/>
              </w:rPr>
              <w:t>3.5</w:t>
            </w: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cPr>
          <w:p w:rsidR="00171E47" w:rsidRPr="00B402E6" w:rsidRDefault="00171E47" w:rsidP="007040A7">
            <w:pPr>
              <w:spacing w:before="20" w:after="20"/>
              <w:jc w:val="center"/>
              <w:rPr>
                <w:color w:val="808080" w:themeColor="background1" w:themeShade="80"/>
                <w:sz w:val="18"/>
                <w:szCs w:val="20"/>
              </w:rPr>
            </w:pPr>
            <w:r w:rsidRPr="00B402E6">
              <w:rPr>
                <w:color w:val="808080" w:themeColor="background1" w:themeShade="80"/>
                <w:sz w:val="18"/>
                <w:szCs w:val="20"/>
              </w:rPr>
              <w:t>4</w:t>
            </w:r>
          </w:p>
        </w:tc>
      </w:tr>
      <w:tr w:rsidR="00171E47" w:rsidRPr="00B402E6" w:rsidTr="007040A7">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rPr>
                <w:color w:val="808080" w:themeColor="background1" w:themeShade="80"/>
                <w:sz w:val="18"/>
              </w:rPr>
            </w:pPr>
            <w:r w:rsidRPr="00B402E6">
              <w:rPr>
                <w:color w:val="808080" w:themeColor="background1" w:themeShade="80"/>
                <w:sz w:val="18"/>
              </w:rPr>
              <w:t>Focus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Attempts to address prompt, but lacks focus or is off-task.</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Addresses prompt appropriately and establishes a position, but focus is uneven.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Addresses prompt appropriately and maintains a clear, steady focus. Provides a generally convincing position.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Addresses all aspects of prompt appropriately with a consistently strong focus and convincing position.</w:t>
            </w:r>
          </w:p>
        </w:tc>
      </w:tr>
      <w:tr w:rsidR="00171E47" w:rsidRPr="00B402E6" w:rsidTr="007040A7">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rPr>
                <w:color w:val="808080" w:themeColor="background1" w:themeShade="80"/>
                <w:sz w:val="18"/>
              </w:rPr>
            </w:pPr>
            <w:r w:rsidRPr="00B402E6">
              <w:rPr>
                <w:color w:val="808080" w:themeColor="background1" w:themeShade="80"/>
                <w:sz w:val="18"/>
              </w:rPr>
              <w:t>Controlling Idea</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Attempts to establish a claim, but lacks a clear purpose. (L2) Makes no mention of counter claims.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 xml:space="preserve">Establishes a claim. (L2) Makes note of counter claims.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Establishes a credible claim. (L2) Develops claim and counter claims fairly.</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Establishes and maintains a substantive and credible claim or proposal. (L2) Develops claims and counter claims fairly and thoroughly.</w:t>
            </w:r>
          </w:p>
        </w:tc>
      </w:tr>
      <w:tr w:rsidR="00171E47" w:rsidRPr="00B402E6" w:rsidTr="007040A7">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rPr>
                <w:color w:val="808080" w:themeColor="background1" w:themeShade="80"/>
                <w:sz w:val="18"/>
              </w:rPr>
            </w:pPr>
            <w:r w:rsidRPr="00B402E6">
              <w:rPr>
                <w:color w:val="808080" w:themeColor="background1" w:themeShade="80"/>
                <w:sz w:val="18"/>
              </w:rPr>
              <w:t>Reading/ Research</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Attempts to reference reading materials to develop response, but lacks connections or relevance to the purpose of the prompt.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Accurately presents details from reading materials relevant to the purpose of the prompt to develop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Accurately and effectively presents important details from reading materials to develop argument or claim.</w:t>
            </w:r>
          </w:p>
        </w:tc>
      </w:tr>
      <w:tr w:rsidR="00171E47" w:rsidRPr="00B402E6" w:rsidTr="007040A7">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rPr>
                <w:color w:val="808080" w:themeColor="background1" w:themeShade="80"/>
                <w:sz w:val="18"/>
              </w:rPr>
            </w:pPr>
            <w:r w:rsidRPr="00B402E6">
              <w:rPr>
                <w:color w:val="808080" w:themeColor="background1" w:themeShade="80"/>
                <w:sz w:val="18"/>
              </w:rPr>
              <w:t>Development</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Attempts to provide details in response to the prompt, but lacks sufficient development or relevance to the purpose of the prompt. (L3) Makes no connections or a connection that is irrelevant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Presents appropriate details to support and develop the focus, controlling idea, or claim, with minor lapses in the reasoning, examples, or explanations. (L3) Makes a connection with a weak or unclear relationship to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Presents appropriate and sufficient details to support and develop the focus, controlling idea, or claim. (L3) Makes a relevant connection to clarify argument or claim.</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Presents thorough and detailed information to effectively support and develop the focus, controlling idea, or claim. (L3) Makes a clarifying connection(s) that illuminates argument and adds depth to reasoning.</w:t>
            </w:r>
          </w:p>
        </w:tc>
      </w:tr>
      <w:tr w:rsidR="00171E47" w:rsidRPr="00B402E6" w:rsidTr="007040A7">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rPr>
                <w:color w:val="808080" w:themeColor="background1" w:themeShade="80"/>
                <w:sz w:val="18"/>
              </w:rPr>
            </w:pPr>
            <w:r w:rsidRPr="00B402E6">
              <w:rPr>
                <w:color w:val="808080" w:themeColor="background1" w:themeShade="80"/>
                <w:sz w:val="18"/>
              </w:rPr>
              <w:t>Organization</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Attempts to organize ideas, but lacks control of structure.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Uses an appropriate organizational structure for development of reasoning and logic, with minor lapses in structure and/or coherence.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171E47" w:rsidRPr="00B402E6" w:rsidTr="007040A7">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rPr>
                <w:color w:val="808080" w:themeColor="background1" w:themeShade="80"/>
                <w:sz w:val="18"/>
              </w:rPr>
            </w:pPr>
            <w:r w:rsidRPr="00B402E6">
              <w:rPr>
                <w:color w:val="808080" w:themeColor="background1" w:themeShade="80"/>
                <w:sz w:val="18"/>
              </w:rPr>
              <w:t>Conventions</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jc w:val="center"/>
              <w:rPr>
                <w:color w:val="808080" w:themeColor="background1" w:themeShade="80"/>
                <w:sz w:val="18"/>
                <w:szCs w:val="18"/>
              </w:rPr>
            </w:pPr>
            <w:r w:rsidRPr="00B402E6">
              <w:rPr>
                <w:color w:val="808080" w:themeColor="background1" w:themeShade="80"/>
                <w:sz w:val="18"/>
                <w:szCs w:val="18"/>
              </w:rPr>
              <w:t xml:space="preserve">Demonstrates an uneven command of standard English conventions and cohesion. </w:t>
            </w:r>
          </w:p>
          <w:p w:rsidR="00171E47" w:rsidRPr="00B402E6" w:rsidRDefault="00171E47" w:rsidP="007040A7">
            <w:pPr>
              <w:spacing w:before="20" w:after="20"/>
              <w:jc w:val="center"/>
              <w:rPr>
                <w:color w:val="808080" w:themeColor="background1" w:themeShade="80"/>
                <w:sz w:val="18"/>
                <w:szCs w:val="18"/>
              </w:rPr>
            </w:pPr>
            <w:r w:rsidRPr="00B402E6">
              <w:rPr>
                <w:bCs/>
                <w:color w:val="808080" w:themeColor="background1" w:themeShade="80"/>
                <w:sz w:val="18"/>
                <w:szCs w:val="18"/>
              </w:rPr>
              <w:t>Uses language and tone with some inaccurate, inappropriate, or uneven features</w:t>
            </w:r>
            <w:r w:rsidRPr="00B402E6">
              <w:rPr>
                <w:color w:val="808080" w:themeColor="background1" w:themeShade="80"/>
                <w:sz w:val="18"/>
                <w:szCs w:val="18"/>
              </w:rPr>
              <w:t>. Inconsistently cites sources.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171E47" w:rsidRPr="00B402E6" w:rsidTr="007040A7">
        <w:tc>
          <w:tcPr>
            <w:tcW w:w="13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rPr>
                <w:color w:val="808080" w:themeColor="background1" w:themeShade="80"/>
                <w:sz w:val="18"/>
              </w:rPr>
            </w:pPr>
            <w:r w:rsidRPr="00B402E6">
              <w:rPr>
                <w:color w:val="808080" w:themeColor="background1" w:themeShade="80"/>
                <w:sz w:val="18"/>
              </w:rPr>
              <w:t>Content Understanding</w:t>
            </w: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Attempts to include disciplinary content in argument, but understanding of content is weak; content is irrelevant, inappropriate, or inaccurate.</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261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Briefly notes disciplinary content relevant to the prompt; shows basic or uneven understanding of content; minor errors in explanation.</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Accurately presents disciplinary content relevant to the prompt with sufficient explanations that demonstrate understanding.</w:t>
            </w:r>
          </w:p>
        </w:tc>
        <w:tc>
          <w:tcPr>
            <w:tcW w:w="4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p>
        </w:tc>
        <w:tc>
          <w:tcPr>
            <w:tcW w:w="3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rsidR="00171E47" w:rsidRPr="00B402E6" w:rsidRDefault="00171E47" w:rsidP="007040A7">
            <w:pPr>
              <w:spacing w:before="20" w:after="20"/>
              <w:jc w:val="center"/>
              <w:rPr>
                <w:color w:val="808080" w:themeColor="background1" w:themeShade="80"/>
                <w:sz w:val="18"/>
                <w:szCs w:val="18"/>
              </w:rPr>
            </w:pPr>
            <w:r w:rsidRPr="00B402E6">
              <w:rPr>
                <w:color w:val="808080" w:themeColor="background1" w:themeShade="80"/>
                <w:sz w:val="18"/>
                <w:szCs w:val="18"/>
              </w:rPr>
              <w:t>Integrates relevant and accurate disciplinary content with thorough explanations that demonstrate in-depth understanding.</w:t>
            </w:r>
          </w:p>
        </w:tc>
      </w:tr>
    </w:tbl>
    <w:p w:rsidR="00171E47" w:rsidRPr="0061411B" w:rsidRDefault="00171E47">
      <w:pPr>
        <w:rPr>
          <w:rFonts w:asciiTheme="minorHAnsi" w:hAnsiTheme="minorHAnsi"/>
          <w:sz w:val="22"/>
        </w:rPr>
        <w:sectPr w:rsidR="00171E47" w:rsidRPr="0061411B">
          <w:pgSz w:w="15840" w:h="12240" w:orient="landscape"/>
          <w:pgMar w:top="864" w:right="864" w:bottom="864" w:left="864" w:header="720" w:footer="720" w:gutter="0"/>
          <w:cols w:space="720"/>
          <w:docGrid w:linePitch="240" w:charSpace="32768"/>
        </w:sectPr>
      </w:pPr>
    </w:p>
    <w:p w:rsidR="00D5625B"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t xml:space="preserve">Informational/Explanatory Template Tasks for Template Task </w:t>
      </w:r>
      <w:r w:rsidR="00C26487">
        <w:rPr>
          <w:rFonts w:asciiTheme="minorHAnsi" w:hAnsiTheme="minorHAnsi"/>
          <w:color w:val="9B2D1F" w:themeColor="accent2"/>
        </w:rPr>
        <w:t>Collection Version 2.0</w:t>
      </w: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2"/>
        <w:gridCol w:w="6321"/>
        <w:gridCol w:w="6325"/>
      </w:tblGrid>
      <w:tr w:rsidR="002531D4" w:rsidRPr="0061411B" w:rsidTr="002531D4">
        <w:trPr>
          <w:trHeight w:val="20"/>
        </w:trPr>
        <w:tc>
          <w:tcPr>
            <w:tcW w:w="0" w:type="auto"/>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21"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25"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 xml:space="preserve"> “After Reading”</w:t>
            </w:r>
          </w:p>
        </w:tc>
      </w:tr>
      <w:tr w:rsidR="002531D4" w:rsidRPr="0061411B" w:rsidTr="002531D4">
        <w:tc>
          <w:tcPr>
            <w:tcW w:w="0" w:type="auto"/>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shd w:val="clear" w:color="auto" w:fill="A28E6A" w:themeFill="accent3"/>
              </w:rPr>
              <w:t>Informational or Explanatory Template</w:t>
            </w:r>
            <w:r w:rsidRPr="0061411B">
              <w:rPr>
                <w:rFonts w:asciiTheme="minorHAnsi" w:hAnsiTheme="minorHAnsi"/>
                <w:b/>
                <w:bCs/>
                <w:color w:val="FFFFFF"/>
                <w:szCs w:val="32"/>
              </w:rPr>
              <w:t xml:space="preserve"> Tasks</w:t>
            </w:r>
          </w:p>
        </w:tc>
      </w:tr>
      <w:tr w:rsidR="002531D4" w:rsidRPr="0061411B" w:rsidTr="002531D4">
        <w:tc>
          <w:tcPr>
            <w:tcW w:w="0" w:type="auto"/>
            <w:shd w:val="clear" w:color="auto" w:fill="auto"/>
          </w:tcPr>
          <w:p w:rsidR="002531D4" w:rsidRPr="0061411B" w:rsidRDefault="002531D4" w:rsidP="00C26487">
            <w:pPr>
              <w:spacing w:before="80" w:after="80"/>
              <w:ind w:left="72" w:right="72"/>
              <w:jc w:val="center"/>
              <w:rPr>
                <w:rFonts w:asciiTheme="minorHAnsi" w:hAnsiTheme="minorHAnsi"/>
                <w:b/>
                <w:bCs/>
                <w:sz w:val="22"/>
                <w:szCs w:val="32"/>
              </w:rPr>
            </w:pPr>
            <w:r w:rsidRPr="0061411B">
              <w:rPr>
                <w:rFonts w:asciiTheme="minorHAnsi" w:hAnsiTheme="minorHAnsi"/>
                <w:b/>
                <w:bCs/>
                <w:sz w:val="22"/>
                <w:szCs w:val="32"/>
              </w:rPr>
              <w:t>Definition</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11:</w:t>
            </w:r>
            <w:r w:rsidRPr="0061411B">
              <w:rPr>
                <w:rFonts w:asciiTheme="minorHAnsi" w:hAnsiTheme="minorHAnsi" w:cs="Calibri"/>
                <w:sz w:val="22"/>
                <w:szCs w:val="22"/>
              </w:rPr>
              <w:t xml:space="preserve"> </w:t>
            </w:r>
            <w:r w:rsidR="00F71CBC">
              <w:rPr>
                <w:rFonts w:asciiTheme="minorHAnsi" w:hAnsiTheme="minorHAnsi" w:cs="Calibri"/>
                <w:sz w:val="22"/>
                <w:szCs w:val="22"/>
              </w:rPr>
              <w:t>[</w:t>
            </w:r>
            <w:r w:rsidRPr="0061411B">
              <w:rPr>
                <w:rFonts w:asciiTheme="minorHAnsi" w:hAnsiTheme="minorHAnsi" w:cs="Calibri"/>
                <w:sz w:val="22"/>
                <w:szCs w:val="22"/>
              </w:rPr>
              <w:t>Insert optional question] After researching ________ (informational texts)</w:t>
            </w:r>
            <w:r w:rsidRPr="0061411B">
              <w:rPr>
                <w:rFonts w:asciiTheme="minorHAnsi" w:hAnsiTheme="minorHAnsi"/>
                <w:sz w:val="22"/>
              </w:rPr>
              <w:t xml:space="preserve"> </w:t>
            </w:r>
            <w:r w:rsidRPr="0061411B">
              <w:rPr>
                <w:rFonts w:asciiTheme="minorHAnsi" w:hAnsiTheme="minorHAnsi" w:cs="Calibri"/>
                <w:sz w:val="22"/>
                <w:szCs w:val="22"/>
              </w:rPr>
              <w:t>on ________ (content), write ________ (</w:t>
            </w:r>
            <w:r w:rsidR="00CF49D0"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define ________ (term or concept) and explain ________ (content).  Support your discussion with evidence from your research. </w:t>
            </w:r>
            <w:r w:rsidRPr="0061411B">
              <w:rPr>
                <w:rFonts w:asciiTheme="minorHAnsi" w:hAnsiTheme="minorHAnsi"/>
                <w:b/>
                <w:sz w:val="22"/>
              </w:rPr>
              <w:t>(</w:t>
            </w:r>
            <w:r w:rsidRPr="0061411B">
              <w:rPr>
                <w:rFonts w:asciiTheme="minorHAnsi" w:hAnsiTheme="minorHAnsi" w:cs="Calibri"/>
                <w:b/>
                <w:sz w:val="22"/>
                <w:szCs w:val="22"/>
              </w:rPr>
              <w:t xml:space="preserve">Informational or Explanatory/Definition) </w:t>
            </w:r>
          </w:p>
        </w:tc>
        <w:tc>
          <w:tcPr>
            <w:tcW w:w="6325" w:type="dxa"/>
            <w:shd w:val="clear" w:color="auto" w:fill="auto"/>
          </w:tcPr>
          <w:p w:rsidR="002531D4" w:rsidRPr="0061411B" w:rsidRDefault="002531D4" w:rsidP="00C26487">
            <w:pPr>
              <w:spacing w:before="80" w:after="80"/>
              <w:ind w:left="72" w:right="72"/>
              <w:rPr>
                <w:rFonts w:asciiTheme="minorHAnsi" w:hAnsiTheme="minorHAnsi" w:cs="Calibri"/>
                <w:sz w:val="22"/>
                <w:szCs w:val="22"/>
              </w:rPr>
            </w:pPr>
            <w:r w:rsidRPr="0061411B">
              <w:rPr>
                <w:rFonts w:asciiTheme="minorHAnsi" w:hAnsiTheme="minorHAnsi" w:cs="Calibri"/>
                <w:b/>
                <w:sz w:val="22"/>
                <w:szCs w:val="22"/>
              </w:rPr>
              <w:t>Task 12:</w:t>
            </w:r>
            <w:r w:rsidRPr="0061411B">
              <w:rPr>
                <w:rFonts w:asciiTheme="minorHAnsi" w:hAnsiTheme="minorHAnsi" w:cs="Calibri"/>
                <w:sz w:val="22"/>
                <w:szCs w:val="22"/>
              </w:rPr>
              <w:t xml:space="preserve"> [Insert optional question] 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report, or substitute) in which you define________ (term or concept) and explain ________ (content).  Support your discussion with evidence from the text(s).  </w:t>
            </w:r>
            <w:r w:rsidRPr="0061411B">
              <w:rPr>
                <w:rFonts w:asciiTheme="minorHAnsi" w:hAnsiTheme="minorHAnsi" w:cs="Calibri"/>
                <w:b/>
                <w:sz w:val="22"/>
                <w:szCs w:val="22"/>
              </w:rPr>
              <w:t xml:space="preserve">(Informational or Explanatory/Definition) </w:t>
            </w:r>
          </w:p>
        </w:tc>
      </w:tr>
      <w:tr w:rsidR="002531D4" w:rsidRPr="0061411B" w:rsidTr="002531D4">
        <w:tc>
          <w:tcPr>
            <w:tcW w:w="0" w:type="auto"/>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Description</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 xml:space="preserve">Task 13: </w:t>
            </w:r>
            <w:r w:rsidR="00F71CBC">
              <w:rPr>
                <w:rFonts w:asciiTheme="minorHAnsi" w:hAnsiTheme="minorHAnsi" w:cs="Calibri"/>
                <w:b/>
                <w:sz w:val="22"/>
                <w:szCs w:val="22"/>
              </w:rPr>
              <w:t>[</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describe ________ (content).  Support your discussion with evidence from your research. </w:t>
            </w:r>
            <w:r w:rsidRPr="0061411B">
              <w:rPr>
                <w:rFonts w:asciiTheme="minorHAnsi" w:hAnsiTheme="minorHAnsi" w:cs="Calibri"/>
                <w:b/>
                <w:sz w:val="22"/>
                <w:szCs w:val="22"/>
              </w:rPr>
              <w:t xml:space="preserve">(Informational or Explanatory/Description) </w:t>
            </w:r>
          </w:p>
        </w:tc>
        <w:tc>
          <w:tcPr>
            <w:tcW w:w="6325" w:type="dxa"/>
            <w:shd w:val="clear" w:color="auto" w:fill="auto"/>
          </w:tcPr>
          <w:p w:rsidR="002531D4" w:rsidRPr="0061411B" w:rsidRDefault="002531D4" w:rsidP="00C26487">
            <w:pPr>
              <w:pStyle w:val="ListParagraph"/>
              <w:spacing w:before="80" w:after="80"/>
              <w:ind w:left="72" w:right="72"/>
              <w:rPr>
                <w:rFonts w:asciiTheme="minorHAnsi" w:hAnsiTheme="minorHAnsi" w:cs="Calibri"/>
                <w:b/>
                <w:sz w:val="22"/>
                <w:szCs w:val="22"/>
              </w:rPr>
            </w:pPr>
            <w:r w:rsidRPr="0061411B">
              <w:rPr>
                <w:rFonts w:asciiTheme="minorHAnsi" w:hAnsiTheme="minorHAnsi" w:cs="Calibri"/>
                <w:b/>
                <w:sz w:val="22"/>
                <w:szCs w:val="22"/>
              </w:rPr>
              <w:t xml:space="preserve">Task 14: </w:t>
            </w:r>
            <w:r w:rsidRPr="0061411B">
              <w:rPr>
                <w:rFonts w:asciiTheme="minorHAnsi" w:hAnsiTheme="minorHAnsi" w:cs="Calibri"/>
                <w:sz w:val="22"/>
                <w:szCs w:val="22"/>
              </w:rPr>
              <w:t>[Insert optional question]</w:t>
            </w:r>
            <w:r w:rsidRPr="0061411B">
              <w:rPr>
                <w:rFonts w:asciiTheme="minorHAnsi" w:hAnsiTheme="minorHAnsi" w:cs="Calibri"/>
                <w:b/>
                <w:sz w:val="22"/>
                <w:szCs w:val="22"/>
              </w:rPr>
              <w:t xml:space="preserve"> </w:t>
            </w:r>
            <w:r w:rsidRPr="0061411B">
              <w:rPr>
                <w:rFonts w:asciiTheme="minorHAnsi" w:hAnsiTheme="minorHAnsi" w:cs="Calibri"/>
                <w:sz w:val="22"/>
                <w:szCs w:val="22"/>
              </w:rPr>
              <w:t>After reading ________ (literature or informational texts), write ________ (</w:t>
            </w:r>
            <w:r w:rsidR="00CF49D0"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report, or substitute) in which you describe ________ (content). Support your discussion with evidence from the text(s).  </w:t>
            </w:r>
            <w:r w:rsidRPr="0061411B">
              <w:rPr>
                <w:rFonts w:asciiTheme="minorHAnsi" w:hAnsiTheme="minorHAnsi" w:cs="Calibri"/>
                <w:b/>
                <w:sz w:val="22"/>
                <w:szCs w:val="22"/>
              </w:rPr>
              <w:t xml:space="preserve">(Informational or Explanatory/ Description) </w:t>
            </w:r>
          </w:p>
        </w:tc>
      </w:tr>
      <w:tr w:rsidR="002531D4" w:rsidRPr="0061411B" w:rsidTr="002531D4">
        <w:tc>
          <w:tcPr>
            <w:tcW w:w="0" w:type="auto"/>
            <w:vMerge w:val="restart"/>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Procedural-Sequential</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 xml:space="preserve">Task 15: </w:t>
            </w:r>
            <w:r w:rsidR="00F71CBC">
              <w:rPr>
                <w:rFonts w:asciiTheme="minorHAnsi" w:hAnsiTheme="minorHAnsi" w:cs="Calibri"/>
                <w:sz w:val="22"/>
                <w:szCs w:val="22"/>
              </w:rPr>
              <w:t>[</w:t>
            </w:r>
            <w:r w:rsidRPr="0061411B">
              <w:rPr>
                <w:rFonts w:asciiTheme="minorHAnsi" w:hAnsiTheme="minorHAnsi" w:cs="Calibri"/>
                <w:sz w:val="22"/>
                <w:szCs w:val="22"/>
              </w:rPr>
              <w:t>Insert optional question] After researching ________ (informational texts) on ________ (content), write ________ (</w:t>
            </w:r>
            <w:r w:rsidR="00CF49D0" w:rsidRPr="0061411B">
              <w:rPr>
                <w:rFonts w:asciiTheme="minorHAnsi" w:hAnsiTheme="minorHAnsi" w:cs="Calibri"/>
                <w:sz w:val="22"/>
                <w:szCs w:val="22"/>
              </w:rPr>
              <w:t xml:space="preserve">a </w:t>
            </w:r>
            <w:r w:rsidRPr="0061411B">
              <w:rPr>
                <w:rFonts w:asciiTheme="minorHAnsi" w:hAnsiTheme="minorHAnsi" w:cs="Calibri"/>
                <w:sz w:val="22"/>
                <w:szCs w:val="22"/>
              </w:rPr>
              <w:t>report or substitute)</w:t>
            </w:r>
            <w:r w:rsidRPr="0061411B">
              <w:rPr>
                <w:rFonts w:asciiTheme="minorHAnsi" w:hAnsiTheme="minorHAnsi"/>
                <w:sz w:val="22"/>
              </w:rPr>
              <w:t xml:space="preserve"> </w:t>
            </w:r>
            <w:r w:rsidRPr="0061411B">
              <w:rPr>
                <w:rFonts w:asciiTheme="minorHAnsi" w:hAnsiTheme="minorHAnsi" w:cs="Calibri"/>
                <w:sz w:val="22"/>
                <w:szCs w:val="22"/>
              </w:rPr>
              <w:t xml:space="preserve">in which you relate how ________ (content).  Support your discussion with evidence from your research. </w:t>
            </w:r>
            <w:r w:rsidRPr="0061411B">
              <w:rPr>
                <w:rFonts w:asciiTheme="minorHAnsi" w:hAnsiTheme="minorHAnsi"/>
                <w:sz w:val="22"/>
              </w:rPr>
              <w:t>(</w:t>
            </w:r>
            <w:r w:rsidRPr="0061411B">
              <w:rPr>
                <w:rFonts w:asciiTheme="minorHAnsi" w:hAnsiTheme="minorHAnsi" w:cs="Calibri"/>
                <w:b/>
                <w:sz w:val="22"/>
                <w:szCs w:val="22"/>
              </w:rPr>
              <w:t xml:space="preserve">Informational or Explanatory/Procedural-Sequential) </w:t>
            </w:r>
          </w:p>
        </w:tc>
        <w:tc>
          <w:tcPr>
            <w:tcW w:w="6325"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16:</w:t>
            </w:r>
            <w:r w:rsidRPr="0061411B">
              <w:rPr>
                <w:rFonts w:asciiTheme="minorHAnsi" w:hAnsiTheme="minorHAnsi" w:cs="Calibri"/>
                <w:sz w:val="22"/>
                <w:szCs w:val="22"/>
              </w:rPr>
              <w:t xml:space="preserve"> [Insert optional question] After reading ________ (literature or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relate how ________ (content).  Support your discussion with evidence from the text(s).  </w:t>
            </w:r>
            <w:r w:rsidRPr="0061411B">
              <w:rPr>
                <w:rFonts w:asciiTheme="minorHAnsi" w:hAnsiTheme="minorHAnsi"/>
                <w:b/>
                <w:sz w:val="22"/>
              </w:rPr>
              <w:t>(</w:t>
            </w:r>
            <w:r w:rsidRPr="0061411B">
              <w:rPr>
                <w:rFonts w:asciiTheme="minorHAnsi" w:hAnsiTheme="minorHAnsi" w:cs="Calibri"/>
                <w:b/>
                <w:sz w:val="22"/>
                <w:szCs w:val="22"/>
              </w:rPr>
              <w:t xml:space="preserve">Informational or Explanatory/Procedural-Sequential) </w:t>
            </w:r>
          </w:p>
        </w:tc>
      </w:tr>
      <w:tr w:rsidR="002531D4" w:rsidRPr="0061411B" w:rsidTr="002531D4">
        <w:tc>
          <w:tcPr>
            <w:tcW w:w="0" w:type="auto"/>
            <w:vMerge/>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b/>
                <w:bCs/>
                <w:sz w:val="22"/>
                <w:szCs w:val="32"/>
              </w:rPr>
              <w:t xml:space="preserve"> </w:t>
            </w:r>
            <w:r w:rsidRPr="0061411B">
              <w:rPr>
                <w:rFonts w:asciiTheme="minorHAnsi" w:hAnsiTheme="minorHAnsi" w:cs="Calibri"/>
                <w:b/>
                <w:sz w:val="22"/>
                <w:szCs w:val="22"/>
              </w:rPr>
              <w:t xml:space="preserve">Task 17: </w:t>
            </w:r>
            <w:r w:rsidR="00F71CBC">
              <w:rPr>
                <w:rFonts w:asciiTheme="minorHAnsi" w:hAnsiTheme="minorHAnsi" w:cs="Calibri"/>
                <w:sz w:val="22"/>
                <w:szCs w:val="22"/>
              </w:rPr>
              <w:t>[</w:t>
            </w:r>
            <w:r w:rsidRPr="0061411B">
              <w:rPr>
                <w:rFonts w:asciiTheme="minorHAnsi" w:hAnsiTheme="minorHAnsi" w:cs="Calibri"/>
                <w:sz w:val="22"/>
                <w:szCs w:val="22"/>
              </w:rPr>
              <w:t xml:space="preserve">Insert optional question] After researching ________ (informational texts) on ________ (content), developing a hypothesis, and conducting an experiment examining ________ (content), write a laboratory report in which </w:t>
            </w:r>
            <w:r w:rsidR="00E4015E" w:rsidRPr="0061411B">
              <w:rPr>
                <w:rFonts w:asciiTheme="minorHAnsi" w:hAnsiTheme="minorHAnsi" w:cs="Calibri"/>
                <w:sz w:val="22"/>
                <w:szCs w:val="22"/>
              </w:rPr>
              <w:t>you explain</w:t>
            </w:r>
            <w:r w:rsidRPr="0061411B">
              <w:rPr>
                <w:rFonts w:asciiTheme="minorHAnsi" w:hAnsiTheme="minorHAnsi" w:cs="Calibri"/>
                <w:sz w:val="22"/>
                <w:szCs w:val="22"/>
              </w:rPr>
              <w:t xml:space="preserve"> your procedures and results and confirm or reject your hypothesis. </w:t>
            </w:r>
            <w:r w:rsidRPr="0061411B">
              <w:rPr>
                <w:rFonts w:asciiTheme="minorHAnsi" w:hAnsiTheme="minorHAnsi"/>
                <w:b/>
                <w:sz w:val="22"/>
              </w:rPr>
              <w:t>(</w:t>
            </w:r>
            <w:r w:rsidRPr="0061411B">
              <w:rPr>
                <w:rFonts w:asciiTheme="minorHAnsi" w:hAnsiTheme="minorHAnsi" w:cs="Calibri"/>
                <w:b/>
                <w:sz w:val="22"/>
                <w:szCs w:val="22"/>
              </w:rPr>
              <w:t xml:space="preserve">Informational or Explanatory/Procedural-Sequential) </w:t>
            </w:r>
          </w:p>
        </w:tc>
        <w:tc>
          <w:tcPr>
            <w:tcW w:w="6325" w:type="dxa"/>
            <w:shd w:val="clear" w:color="auto" w:fill="auto"/>
          </w:tcPr>
          <w:p w:rsidR="002531D4" w:rsidRPr="0061411B" w:rsidRDefault="002531D4" w:rsidP="00C26487">
            <w:pPr>
              <w:spacing w:before="80" w:after="80"/>
              <w:ind w:left="72" w:right="72"/>
              <w:rPr>
                <w:rFonts w:asciiTheme="minorHAnsi" w:hAnsiTheme="minorHAnsi"/>
                <w:b/>
                <w:bCs/>
                <w:sz w:val="22"/>
                <w:szCs w:val="32"/>
              </w:rPr>
            </w:pPr>
          </w:p>
        </w:tc>
      </w:tr>
      <w:tr w:rsidR="002531D4" w:rsidRPr="0061411B" w:rsidTr="002531D4">
        <w:tc>
          <w:tcPr>
            <w:tcW w:w="0" w:type="auto"/>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Synthesis</w:t>
            </w:r>
          </w:p>
        </w:tc>
        <w:tc>
          <w:tcPr>
            <w:tcW w:w="6321"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18:</w:t>
            </w:r>
            <w:r w:rsidRPr="0061411B">
              <w:rPr>
                <w:rFonts w:asciiTheme="minorHAnsi" w:hAnsiTheme="minorHAnsi" w:cs="Calibri"/>
                <w:sz w:val="22"/>
                <w:szCs w:val="22"/>
              </w:rPr>
              <w:t xml:space="preserve"> </w:t>
            </w:r>
            <w:r w:rsidR="00F71CBC">
              <w:rPr>
                <w:rFonts w:asciiTheme="minorHAnsi" w:hAnsiTheme="minorHAnsi" w:cs="Calibri"/>
                <w:sz w:val="22"/>
                <w:szCs w:val="22"/>
              </w:rPr>
              <w:t>[</w:t>
            </w:r>
            <w:r w:rsidRPr="0061411B">
              <w:rPr>
                <w:rFonts w:asciiTheme="minorHAnsi" w:hAnsiTheme="minorHAnsi" w:cs="Calibri"/>
                <w:sz w:val="22"/>
                <w:szCs w:val="22"/>
              </w:rPr>
              <w:t>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explain ________ (content).  Support your discussion with evidence from your research. </w:t>
            </w:r>
            <w:r w:rsidRPr="0061411B">
              <w:rPr>
                <w:rFonts w:asciiTheme="minorHAnsi" w:hAnsiTheme="minorHAnsi"/>
                <w:b/>
                <w:sz w:val="22"/>
              </w:rPr>
              <w:t>(</w:t>
            </w:r>
            <w:r w:rsidRPr="0061411B">
              <w:rPr>
                <w:rFonts w:asciiTheme="minorHAnsi" w:hAnsiTheme="minorHAnsi" w:cs="Calibri"/>
                <w:b/>
                <w:sz w:val="22"/>
                <w:szCs w:val="22"/>
              </w:rPr>
              <w:t xml:space="preserve">Informational or Explanatory/Synthesis) </w:t>
            </w:r>
          </w:p>
        </w:tc>
        <w:tc>
          <w:tcPr>
            <w:tcW w:w="6325" w:type="dxa"/>
            <w:shd w:val="clear" w:color="auto" w:fill="auto"/>
          </w:tcPr>
          <w:p w:rsidR="002531D4" w:rsidRPr="0061411B" w:rsidRDefault="002531D4" w:rsidP="00285B4F">
            <w:pPr>
              <w:spacing w:before="80" w:after="80"/>
              <w:ind w:left="72" w:right="72"/>
              <w:rPr>
                <w:rFonts w:asciiTheme="minorHAnsi" w:hAnsiTheme="minorHAnsi"/>
                <w:sz w:val="22"/>
              </w:rPr>
            </w:pPr>
            <w:r w:rsidRPr="0061411B">
              <w:rPr>
                <w:rFonts w:asciiTheme="minorHAnsi" w:hAnsiTheme="minorHAnsi" w:cs="Calibri"/>
                <w:b/>
                <w:sz w:val="22"/>
                <w:szCs w:val="22"/>
              </w:rPr>
              <w:t xml:space="preserve">Task 19: </w:t>
            </w:r>
            <w:r w:rsidRPr="0061411B">
              <w:rPr>
                <w:rFonts w:asciiTheme="minorHAnsi" w:hAnsiTheme="minorHAnsi" w:cs="Calibri"/>
                <w:sz w:val="22"/>
                <w:szCs w:val="22"/>
              </w:rPr>
              <w:t>[Insert optional question] After reading ________ (literature or informational texts), write ________ (</w:t>
            </w:r>
            <w:r w:rsidR="009C2479" w:rsidRPr="0061411B">
              <w:rPr>
                <w:rFonts w:asciiTheme="minorHAnsi" w:hAnsiTheme="minorHAnsi" w:cs="Calibri"/>
                <w:sz w:val="22"/>
                <w:szCs w:val="22"/>
              </w:rPr>
              <w:t xml:space="preserve">an </w:t>
            </w:r>
            <w:r w:rsidRPr="0061411B">
              <w:rPr>
                <w:rFonts w:asciiTheme="minorHAnsi" w:hAnsiTheme="minorHAnsi" w:cs="Calibri"/>
                <w:sz w:val="22"/>
                <w:szCs w:val="22"/>
              </w:rPr>
              <w:t xml:space="preserve">essay or substitute) that explains ________ (content). Support your discussion with evidence from your </w:t>
            </w:r>
            <w:r w:rsidR="00285B4F">
              <w:rPr>
                <w:rFonts w:asciiTheme="minorHAnsi" w:hAnsiTheme="minorHAnsi" w:cs="Calibri"/>
                <w:sz w:val="22"/>
                <w:szCs w:val="22"/>
              </w:rPr>
              <w:t>text/s</w:t>
            </w:r>
            <w:r w:rsidRPr="0061411B">
              <w:rPr>
                <w:rFonts w:asciiTheme="minorHAnsi" w:hAnsiTheme="minorHAnsi" w:cs="Calibri"/>
                <w:sz w:val="22"/>
                <w:szCs w:val="22"/>
              </w:rPr>
              <w:t>.</w:t>
            </w:r>
            <w:r w:rsidRPr="0061411B">
              <w:rPr>
                <w:rFonts w:asciiTheme="minorHAnsi" w:hAnsiTheme="minorHAnsi"/>
                <w:b/>
                <w:sz w:val="22"/>
              </w:rPr>
              <w:t xml:space="preserve"> (</w:t>
            </w:r>
            <w:r w:rsidRPr="0061411B">
              <w:rPr>
                <w:rFonts w:asciiTheme="minorHAnsi" w:hAnsiTheme="minorHAnsi" w:cs="Calibri"/>
                <w:b/>
                <w:sz w:val="22"/>
                <w:szCs w:val="22"/>
              </w:rPr>
              <w:t xml:space="preserve">Informational or Explanatory/Synthesis) </w:t>
            </w:r>
          </w:p>
        </w:tc>
      </w:tr>
    </w:tbl>
    <w:p w:rsidR="002531D4" w:rsidRPr="0061411B" w:rsidRDefault="002531D4" w:rsidP="002531D4">
      <w:pPr>
        <w:spacing w:before="40" w:after="40"/>
        <w:ind w:left="72" w:right="72"/>
        <w:jc w:val="center"/>
        <w:rPr>
          <w:rFonts w:asciiTheme="minorHAnsi" w:hAnsiTheme="minorHAnsi"/>
          <w:b/>
          <w:bCs/>
          <w:sz w:val="22"/>
          <w:szCs w:val="32"/>
        </w:rPr>
        <w:sectPr w:rsidR="002531D4" w:rsidRPr="0061411B">
          <w:headerReference w:type="even" r:id="rId26"/>
          <w:headerReference w:type="default" r:id="rId27"/>
          <w:footerReference w:type="even" r:id="rId28"/>
          <w:headerReference w:type="first" r:id="rId29"/>
          <w:footerReference w:type="first" r:id="rId30"/>
          <w:pgSz w:w="15840" w:h="12240" w:orient="landscape"/>
          <w:pgMar w:top="864" w:right="864" w:bottom="864" w:left="864" w:header="720" w:footer="720" w:gutter="0"/>
          <w:cols w:space="720"/>
          <w:docGrid w:linePitch="240" w:charSpace="32768"/>
        </w:sectPr>
      </w:pPr>
    </w:p>
    <w:tbl>
      <w:tblPr>
        <w:tblW w:w="1432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38"/>
        <w:gridCol w:w="6390"/>
        <w:gridCol w:w="6300"/>
      </w:tblGrid>
      <w:tr w:rsidR="002531D4" w:rsidRPr="0061411B" w:rsidTr="002531D4">
        <w:trPr>
          <w:trHeight w:val="20"/>
        </w:trPr>
        <w:tc>
          <w:tcPr>
            <w:tcW w:w="1638"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p>
        </w:tc>
        <w:tc>
          <w:tcPr>
            <w:tcW w:w="6390"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“After Researching”</w:t>
            </w:r>
          </w:p>
        </w:tc>
        <w:tc>
          <w:tcPr>
            <w:tcW w:w="6300" w:type="dxa"/>
            <w:shd w:val="clear" w:color="auto" w:fill="auto"/>
          </w:tcPr>
          <w:p w:rsidR="002531D4" w:rsidRPr="0061411B" w:rsidRDefault="002531D4" w:rsidP="002531D4">
            <w:pPr>
              <w:spacing w:before="40" w:after="40"/>
              <w:ind w:left="72" w:right="72"/>
              <w:jc w:val="center"/>
              <w:rPr>
                <w:rFonts w:asciiTheme="minorHAnsi" w:hAnsiTheme="minorHAnsi"/>
                <w:b/>
                <w:bCs/>
                <w:sz w:val="22"/>
                <w:szCs w:val="32"/>
              </w:rPr>
            </w:pPr>
            <w:r w:rsidRPr="0061411B">
              <w:rPr>
                <w:rFonts w:asciiTheme="minorHAnsi" w:hAnsiTheme="minorHAnsi"/>
                <w:b/>
                <w:bCs/>
                <w:sz w:val="22"/>
                <w:szCs w:val="32"/>
              </w:rPr>
              <w:t xml:space="preserve">“After Reading” </w:t>
            </w:r>
          </w:p>
        </w:tc>
      </w:tr>
      <w:tr w:rsidR="002531D4" w:rsidRPr="0061411B" w:rsidTr="002531D4">
        <w:tc>
          <w:tcPr>
            <w:tcW w:w="14328" w:type="dxa"/>
            <w:gridSpan w:val="3"/>
            <w:shd w:val="clear" w:color="auto" w:fill="A28E6A" w:themeFill="accent3"/>
          </w:tcPr>
          <w:p w:rsidR="002531D4" w:rsidRPr="0061411B" w:rsidRDefault="002531D4" w:rsidP="002531D4">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 w:val="22"/>
                <w:szCs w:val="32"/>
                <w:shd w:val="clear" w:color="auto" w:fill="A28E6A" w:themeFill="accent3"/>
              </w:rPr>
              <w:t>Informational or Explanatory Template</w:t>
            </w:r>
            <w:r w:rsidRPr="0061411B">
              <w:rPr>
                <w:rFonts w:asciiTheme="minorHAnsi" w:hAnsiTheme="minorHAnsi"/>
                <w:b/>
                <w:bCs/>
                <w:color w:val="FFFFFF"/>
                <w:sz w:val="22"/>
                <w:szCs w:val="32"/>
              </w:rPr>
              <w:t xml:space="preserve"> Tasks (Continued)</w:t>
            </w:r>
          </w:p>
        </w:tc>
      </w:tr>
      <w:tr w:rsidR="002531D4" w:rsidRPr="0061411B" w:rsidTr="002531D4">
        <w:trPr>
          <w:cantSplit/>
        </w:trPr>
        <w:tc>
          <w:tcPr>
            <w:tcW w:w="1638" w:type="dxa"/>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Analysis</w:t>
            </w:r>
          </w:p>
        </w:tc>
        <w:tc>
          <w:tcPr>
            <w:tcW w:w="6390"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20:</w:t>
            </w:r>
            <w:r w:rsidRPr="0061411B">
              <w:rPr>
                <w:rFonts w:asciiTheme="minorHAnsi" w:hAnsiTheme="minorHAnsi" w:cs="Calibri"/>
                <w:sz w:val="22"/>
                <w:szCs w:val="22"/>
              </w:rPr>
              <w:t xml:space="preserve">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in which you analyze ________ (content), providing evidence to clarify your analysis. </w:t>
            </w:r>
            <w:r w:rsidRPr="0061411B">
              <w:rPr>
                <w:rFonts w:asciiTheme="minorHAnsi" w:hAnsiTheme="minorHAnsi" w:cs="Calibri"/>
                <w:b/>
                <w:sz w:val="22"/>
                <w:szCs w:val="22"/>
              </w:rPr>
              <w:t xml:space="preserve">(Informational or Explanatory/Analysis) </w:t>
            </w:r>
          </w:p>
        </w:tc>
        <w:tc>
          <w:tcPr>
            <w:tcW w:w="6300"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21:</w:t>
            </w:r>
            <w:r w:rsidRPr="0061411B">
              <w:rPr>
                <w:rFonts w:asciiTheme="minorHAnsi" w:hAnsiTheme="minorHAnsi"/>
                <w:b/>
                <w:sz w:val="22"/>
              </w:rPr>
              <w:t xml:space="preserve"> </w:t>
            </w:r>
            <w:r w:rsidRPr="0061411B">
              <w:rPr>
                <w:rFonts w:asciiTheme="minorHAnsi" w:hAnsiTheme="minorHAnsi" w:cs="Calibri"/>
                <w:sz w:val="22"/>
                <w:szCs w:val="22"/>
              </w:rPr>
              <w:t>[Insert optional question] After reading ________ (literature or informational texts),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essay or substitutes) in which you analyze ________ (content), providing examples to clarify your analysis.  </w:t>
            </w:r>
            <w:r w:rsidRPr="0061411B">
              <w:rPr>
                <w:rFonts w:asciiTheme="minorHAnsi" w:hAnsiTheme="minorHAnsi" w:cs="Calibri"/>
                <w:b/>
                <w:sz w:val="22"/>
                <w:szCs w:val="22"/>
              </w:rPr>
              <w:t xml:space="preserve">(Informational or Explanatory/Analysis) </w:t>
            </w:r>
          </w:p>
        </w:tc>
      </w:tr>
      <w:tr w:rsidR="002531D4" w:rsidRPr="0061411B" w:rsidTr="002531D4">
        <w:trPr>
          <w:cantSplit/>
        </w:trPr>
        <w:tc>
          <w:tcPr>
            <w:tcW w:w="1638" w:type="dxa"/>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Comparison</w:t>
            </w:r>
          </w:p>
        </w:tc>
        <w:tc>
          <w:tcPr>
            <w:tcW w:w="6390"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22</w:t>
            </w:r>
            <w:r w:rsidRPr="0061411B">
              <w:rPr>
                <w:rFonts w:asciiTheme="minorHAnsi" w:hAnsiTheme="minorHAnsi" w:cs="Calibri"/>
                <w:sz w:val="22"/>
                <w:szCs w:val="22"/>
              </w:rPr>
              <w:t>: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report or substitute) that compares ________ (content).   Support your discussion with evidence from your research</w:t>
            </w:r>
            <w:r w:rsidRPr="0061411B">
              <w:rPr>
                <w:rFonts w:asciiTheme="minorHAnsi" w:hAnsiTheme="minorHAnsi" w:cs="Calibri"/>
                <w:b/>
                <w:sz w:val="22"/>
                <w:szCs w:val="22"/>
              </w:rPr>
              <w:t xml:space="preserve"> (Informational or Explanatory/Comparison) </w:t>
            </w:r>
          </w:p>
        </w:tc>
        <w:tc>
          <w:tcPr>
            <w:tcW w:w="6300"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23:</w:t>
            </w:r>
            <w:r w:rsidRPr="0061411B">
              <w:rPr>
                <w:rFonts w:asciiTheme="minorHAnsi" w:hAnsiTheme="minorHAnsi" w:cs="Calibri"/>
                <w:sz w:val="22"/>
                <w:szCs w:val="22"/>
              </w:rPr>
              <w:t xml:space="preserve"> [Insert optional question] After reading ________ (literature or informational texts), write ________ (</w:t>
            </w:r>
            <w:r w:rsidR="009C2479" w:rsidRPr="0061411B">
              <w:rPr>
                <w:rFonts w:asciiTheme="minorHAnsi" w:hAnsiTheme="minorHAnsi" w:cs="Calibri"/>
                <w:sz w:val="22"/>
                <w:szCs w:val="22"/>
              </w:rPr>
              <w:t xml:space="preserve">an </w:t>
            </w:r>
            <w:r w:rsidRPr="0061411B">
              <w:rPr>
                <w:rFonts w:asciiTheme="minorHAnsi" w:hAnsiTheme="minorHAnsi" w:cs="Calibri"/>
                <w:sz w:val="22"/>
                <w:szCs w:val="22"/>
              </w:rPr>
              <w:t>essay, report, or substitute) that compares ________ (content).   Support your discussion with evidence from your research</w:t>
            </w:r>
            <w:r w:rsidRPr="0061411B">
              <w:rPr>
                <w:rFonts w:asciiTheme="minorHAnsi" w:hAnsiTheme="minorHAnsi" w:cs="Calibri"/>
                <w:b/>
                <w:sz w:val="22"/>
                <w:szCs w:val="22"/>
              </w:rPr>
              <w:t xml:space="preserve"> (Informational or Explanatory/Comparison) </w:t>
            </w:r>
          </w:p>
        </w:tc>
      </w:tr>
      <w:tr w:rsidR="002531D4" w:rsidRPr="0061411B" w:rsidTr="002531D4">
        <w:trPr>
          <w:cantSplit/>
        </w:trPr>
        <w:tc>
          <w:tcPr>
            <w:tcW w:w="1638" w:type="dxa"/>
            <w:shd w:val="clear" w:color="auto" w:fill="auto"/>
          </w:tcPr>
          <w:p w:rsidR="002531D4" w:rsidRPr="0061411B" w:rsidRDefault="002531D4"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Cause-Effect</w:t>
            </w:r>
          </w:p>
        </w:tc>
        <w:tc>
          <w:tcPr>
            <w:tcW w:w="6390"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24:</w:t>
            </w:r>
            <w:r w:rsidRPr="0061411B">
              <w:rPr>
                <w:rFonts w:asciiTheme="minorHAnsi" w:hAnsiTheme="minorHAnsi" w:cs="Calibri"/>
                <w:sz w:val="22"/>
                <w:szCs w:val="22"/>
              </w:rPr>
              <w:t xml:space="preserve">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that examines causes of ________ (content) and explains effects ________ (content).  Support your discussion with evidence from your research. </w:t>
            </w:r>
            <w:r w:rsidRPr="0061411B">
              <w:rPr>
                <w:rFonts w:asciiTheme="minorHAnsi" w:hAnsiTheme="minorHAnsi" w:cs="Calibri"/>
                <w:b/>
                <w:sz w:val="22"/>
                <w:szCs w:val="22"/>
              </w:rPr>
              <w:t xml:space="preserve">(Informational or Explanatory/Cause-Effect) </w:t>
            </w:r>
          </w:p>
        </w:tc>
        <w:tc>
          <w:tcPr>
            <w:tcW w:w="6300" w:type="dxa"/>
            <w:shd w:val="clear" w:color="auto" w:fill="auto"/>
          </w:tcPr>
          <w:p w:rsidR="002531D4" w:rsidRPr="0061411B" w:rsidRDefault="002531D4"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25:</w:t>
            </w:r>
            <w:r w:rsidRPr="0061411B">
              <w:rPr>
                <w:rFonts w:asciiTheme="minorHAnsi" w:hAnsiTheme="minorHAnsi" w:cs="Calibri"/>
                <w:sz w:val="22"/>
                <w:szCs w:val="22"/>
              </w:rPr>
              <w:t xml:space="preserve"> [Insert optional question] After reading ________ (literature or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report or substitute) that examines the cause(s) of ________ (content) and explains the effect(s) ________ (content). Support your discussion with evidence from the texts.  </w:t>
            </w:r>
            <w:r w:rsidRPr="0061411B">
              <w:rPr>
                <w:rFonts w:asciiTheme="minorHAnsi" w:hAnsiTheme="minorHAnsi" w:cs="Calibri"/>
                <w:b/>
                <w:sz w:val="22"/>
                <w:szCs w:val="22"/>
              </w:rPr>
              <w:t xml:space="preserve">(Informational or Explanatory/Cause-Effect) </w:t>
            </w:r>
          </w:p>
        </w:tc>
      </w:tr>
    </w:tbl>
    <w:p w:rsidR="002531D4" w:rsidRPr="0061411B" w:rsidRDefault="002531D4" w:rsidP="002531D4">
      <w:pPr>
        <w:spacing w:before="40" w:after="40"/>
        <w:ind w:left="72" w:right="72"/>
        <w:jc w:val="center"/>
        <w:rPr>
          <w:rFonts w:asciiTheme="minorHAnsi" w:hAnsiTheme="minorHAnsi" w:cs="Arial"/>
          <w:b/>
          <w:bCs/>
          <w:sz w:val="22"/>
          <w:szCs w:val="32"/>
        </w:rPr>
        <w:sectPr w:rsidR="002531D4" w:rsidRPr="0061411B">
          <w:pgSz w:w="15840" w:h="12240" w:orient="landscape"/>
          <w:pgMar w:top="864" w:right="864" w:bottom="864" w:left="864" w:header="720" w:footer="720" w:gutter="0"/>
          <w:cols w:space="720"/>
          <w:docGrid w:linePitch="240" w:charSpace="32768"/>
        </w:sectPr>
      </w:pPr>
    </w:p>
    <w:p w:rsidR="00313EC1"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t xml:space="preserve">Informational/Explanatory Teaching Task Rubric for Template Task </w:t>
      </w:r>
      <w:r w:rsidR="00C26487">
        <w:rPr>
          <w:rFonts w:asciiTheme="minorHAnsi" w:hAnsiTheme="minorHAnsi"/>
          <w:color w:val="9B2D1F" w:themeColor="accent2"/>
        </w:rPr>
        <w:t>Collection Version 2.0</w:t>
      </w:r>
    </w:p>
    <w:tbl>
      <w:tblPr>
        <w:tblW w:w="0" w:type="auto"/>
        <w:tblLayout w:type="fixed"/>
        <w:tblLook w:val="0000" w:firstRow="0" w:lastRow="0" w:firstColumn="0" w:lastColumn="0" w:noHBand="0" w:noVBand="0"/>
      </w:tblPr>
      <w:tblGrid>
        <w:gridCol w:w="1368"/>
        <w:gridCol w:w="2610"/>
        <w:gridCol w:w="270"/>
        <w:gridCol w:w="180"/>
        <w:gridCol w:w="2700"/>
        <w:gridCol w:w="180"/>
        <w:gridCol w:w="270"/>
        <w:gridCol w:w="2970"/>
        <w:gridCol w:w="270"/>
        <w:gridCol w:w="180"/>
        <w:gridCol w:w="3240"/>
      </w:tblGrid>
      <w:tr w:rsidR="003E723D" w:rsidRPr="0061411B">
        <w:tc>
          <w:tcPr>
            <w:tcW w:w="1368" w:type="dxa"/>
            <w:vMerge w:val="restart"/>
            <w:tcBorders>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Scoring Elements</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rPr>
            </w:pPr>
            <w:r w:rsidRPr="0061411B">
              <w:rPr>
                <w:rFonts w:asciiTheme="minorHAnsi" w:hAnsiTheme="minorHAnsi"/>
                <w:sz w:val="18"/>
              </w:rPr>
              <w:t>Advanced</w:t>
            </w:r>
          </w:p>
        </w:tc>
      </w:tr>
      <w:tr w:rsidR="003E723D" w:rsidRPr="0061411B">
        <w:tc>
          <w:tcPr>
            <w:tcW w:w="1368" w:type="dxa"/>
            <w:vMerge/>
            <w:tcBorders>
              <w:bottom w:val="single" w:sz="4" w:space="0" w:color="000000"/>
              <w:right w:val="single" w:sz="4" w:space="0" w:color="000000"/>
            </w:tcBorders>
            <w:shd w:val="clear" w:color="auto" w:fill="FFFFFF"/>
            <w:vAlign w:val="center"/>
          </w:tcPr>
          <w:p w:rsidR="003E723D" w:rsidRPr="0061411B" w:rsidRDefault="003E723D" w:rsidP="006775E0">
            <w:pPr>
              <w:rPr>
                <w:rFonts w:asciiTheme="minorHAnsi" w:hAnsiTheme="minorHAnsi"/>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1.5</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2.5</w:t>
            </w: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rsidR="003E723D" w:rsidRPr="0061411B" w:rsidRDefault="003E723D" w:rsidP="006775E0">
            <w:pPr>
              <w:spacing w:before="20" w:after="20"/>
              <w:jc w:val="center"/>
              <w:rPr>
                <w:rFonts w:asciiTheme="minorHAnsi" w:hAnsiTheme="minorHAnsi"/>
                <w:sz w:val="18"/>
                <w:szCs w:val="20"/>
              </w:rPr>
            </w:pPr>
            <w:r w:rsidRPr="0061411B">
              <w:rPr>
                <w:rFonts w:asciiTheme="minorHAnsi" w:hAnsiTheme="minorHAnsi"/>
                <w:sz w:val="18"/>
                <w:szCs w:val="20"/>
              </w:rPr>
              <w:t>4</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Addresses prompt appropriately, but with a weak or uneven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0B94"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Addresses prompt appropriately and maintains a clear, steady focus.</w:t>
            </w:r>
            <w:r w:rsidR="008456B3" w:rsidRPr="0061411B">
              <w:rPr>
                <w:rFonts w:asciiTheme="minorHAnsi" w:hAnsiTheme="minorHAnsi"/>
                <w:sz w:val="18"/>
                <w:szCs w:val="18"/>
              </w:rPr>
              <w:t xml:space="preserve"> </w:t>
            </w:r>
          </w:p>
          <w:p w:rsidR="003A0B58" w:rsidRPr="0061411B" w:rsidRDefault="008456B3" w:rsidP="002B6C9C">
            <w:pPr>
              <w:spacing w:before="20" w:after="20"/>
              <w:jc w:val="center"/>
              <w:rPr>
                <w:rFonts w:asciiTheme="minorHAnsi" w:hAnsiTheme="minorHAnsi"/>
                <w:sz w:val="18"/>
                <w:szCs w:val="18"/>
              </w:rPr>
            </w:pPr>
            <w:r w:rsidRPr="0061411B">
              <w:rPr>
                <w:rFonts w:asciiTheme="minorHAnsi" w:hAnsiTheme="minorHAnsi"/>
                <w:sz w:val="18"/>
                <w:szCs w:val="18"/>
              </w:rPr>
              <w:t xml:space="preserve">D: Addresses additional demands </w:t>
            </w:r>
            <w:r w:rsidR="002B6C9C" w:rsidRPr="0061411B">
              <w:rPr>
                <w:rFonts w:asciiTheme="minorHAnsi" w:hAnsiTheme="minorHAnsi"/>
                <w:sz w:val="18"/>
                <w:szCs w:val="18"/>
              </w:rPr>
              <w:t xml:space="preserve"> sufficiently</w:t>
            </w:r>
            <w:r w:rsidRPr="0061411B">
              <w:rPr>
                <w:rFonts w:asciiTheme="minorHAnsi" w:hAnsiTheme="minorHAnsi"/>
                <w:sz w:val="18"/>
                <w:szCs w:val="18"/>
              </w:rPr>
              <w: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Addresses all aspects of prompt appropriately and maintains a strongly developed focus.</w:t>
            </w:r>
            <w:r w:rsidR="00340B94" w:rsidRPr="0061411B">
              <w:rPr>
                <w:rFonts w:asciiTheme="minorHAnsi" w:hAnsiTheme="minorHAnsi"/>
                <w:sz w:val="18"/>
                <w:szCs w:val="18"/>
              </w:rPr>
              <w:t xml:space="preserve"> D: Addresses additional demands with thoroughness and </w:t>
            </w:r>
            <w:r w:rsidR="00E4015E" w:rsidRPr="0061411B">
              <w:rPr>
                <w:rFonts w:asciiTheme="minorHAnsi" w:hAnsiTheme="minorHAnsi"/>
                <w:sz w:val="18"/>
                <w:szCs w:val="18"/>
              </w:rPr>
              <w:t>makes a</w:t>
            </w:r>
            <w:r w:rsidR="00340B94" w:rsidRPr="0061411B">
              <w:rPr>
                <w:rFonts w:asciiTheme="minorHAnsi" w:hAnsiTheme="minorHAnsi"/>
                <w:sz w:val="18"/>
                <w:szCs w:val="18"/>
              </w:rPr>
              <w:t xml:space="preserve"> connection</w:t>
            </w:r>
            <w:r w:rsidR="00692E18" w:rsidRPr="0061411B">
              <w:rPr>
                <w:rFonts w:asciiTheme="minorHAnsi" w:hAnsiTheme="minorHAnsi"/>
                <w:sz w:val="18"/>
                <w:szCs w:val="18"/>
              </w:rPr>
              <w:t xml:space="preserve"> to controlling idea</w:t>
            </w:r>
            <w:r w:rsidR="00340B94" w:rsidRPr="0061411B">
              <w:rPr>
                <w:rFonts w:asciiTheme="minorHAnsi" w:hAnsiTheme="minorHAnsi"/>
                <w:sz w:val="18"/>
                <w:szCs w:val="18"/>
              </w:rPr>
              <w:t>.</w:t>
            </w:r>
          </w:p>
        </w:tc>
      </w:tr>
      <w:tr w:rsidR="000F2DDE"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rPr>
                <w:rFonts w:asciiTheme="minorHAnsi" w:hAnsiTheme="minorHAnsi"/>
                <w:sz w:val="18"/>
              </w:rPr>
            </w:pPr>
            <w:r w:rsidRPr="0061411B">
              <w:rPr>
                <w:rFonts w:asciiTheme="minorHAnsi" w:hAnsiTheme="minorHAns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Attempts to establish a controlling idea, but lacks a clear purpose.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 xml:space="preserve">Establishes a controlling idea with a general purpose.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 xml:space="preserve">Establishes a controlling idea with a clear purpose maintained throughout the response.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2DDE" w:rsidRPr="0061411B" w:rsidRDefault="000F2DDE" w:rsidP="00D6044B">
            <w:pPr>
              <w:spacing w:before="20" w:after="20"/>
              <w:jc w:val="center"/>
              <w:rPr>
                <w:rFonts w:asciiTheme="minorHAnsi" w:hAnsiTheme="minorHAnsi"/>
                <w:sz w:val="18"/>
                <w:szCs w:val="18"/>
              </w:rPr>
            </w:pPr>
            <w:r w:rsidRPr="0061411B">
              <w:rPr>
                <w:rFonts w:asciiTheme="minorHAnsi" w:hAnsiTheme="minorHAnsi"/>
                <w:sz w:val="18"/>
                <w:szCs w:val="18"/>
              </w:rPr>
              <w:t xml:space="preserve">Establishes a strong controlling idea with a clear purpose maintained throughout the response. </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Attempts to present information in response to the prompt, but lacks connections or relevance to the purpose of the prompt.</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information from reading materials relevant to the purpose of the prompt with minor lapses in accuracy or completeness.</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CF49D0">
            <w:pPr>
              <w:spacing w:before="20" w:after="20"/>
              <w:jc w:val="center"/>
              <w:rPr>
                <w:rFonts w:asciiTheme="minorHAnsi" w:hAnsiTheme="minorHAnsi"/>
                <w:sz w:val="18"/>
                <w:szCs w:val="18"/>
              </w:rPr>
            </w:pPr>
            <w:r w:rsidRPr="0061411B">
              <w:rPr>
                <w:rFonts w:asciiTheme="minorHAnsi" w:hAnsiTheme="minorHAnsi"/>
                <w:sz w:val="18"/>
                <w:szCs w:val="18"/>
              </w:rPr>
              <w:t>Presents information from reading materials relevant to the prompt with accuracy and sufficient detail.</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Accurately presents information relevant to all parts of the prompt with effective selection of sources and details from reading materials.</w:t>
            </w:r>
            <w:r w:rsidR="00655518" w:rsidRPr="0061411B">
              <w:rPr>
                <w:rFonts w:asciiTheme="minorHAnsi" w:hAnsiTheme="minorHAnsi"/>
                <w:sz w:val="18"/>
                <w:szCs w:val="18"/>
              </w:rPr>
              <w:t xml:space="preserve"> </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Attempts to provide details in response to the prompt, including retelling, but lacks sufficient development or relevancy.</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appropriate details to support the focus and controlling idea.</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appropriate and sufficient details to support the focus and controlling idea.</w:t>
            </w:r>
            <w:r w:rsidR="00655518" w:rsidRPr="0061411B">
              <w:rPr>
                <w:rFonts w:asciiTheme="minorHAnsi" w:hAnsiTheme="minorHAns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B50585">
            <w:pPr>
              <w:spacing w:before="20" w:after="20"/>
              <w:jc w:val="center"/>
              <w:rPr>
                <w:rFonts w:asciiTheme="minorHAnsi" w:hAnsiTheme="minorHAnsi"/>
                <w:sz w:val="18"/>
                <w:szCs w:val="18"/>
              </w:rPr>
            </w:pPr>
            <w:r w:rsidRPr="0061411B">
              <w:rPr>
                <w:rFonts w:asciiTheme="minorHAnsi" w:hAnsiTheme="minorHAnsi"/>
                <w:sz w:val="18"/>
                <w:szCs w:val="18"/>
              </w:rPr>
              <w:t>Presents thorough and detailed information to strongly support the focus and controlling idea.</w:t>
            </w:r>
            <w:r w:rsidR="00655518" w:rsidRPr="0061411B">
              <w:rPr>
                <w:rFonts w:asciiTheme="minorHAnsi" w:hAnsiTheme="minorHAnsi"/>
                <w:sz w:val="18"/>
                <w:szCs w:val="18"/>
              </w:rPr>
              <w:t xml:space="preserve"> </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Uses an appropriate organizational structure to address the specific requirements of the prompt, with some lapses in coherence or awkward use of the organizational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Maintains an appropriate organizational structure to address the specific requirements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Maintains an organizational structure that intentionally and effectively enhances the presentation of information as required by the specific prompt.</w:t>
            </w:r>
          </w:p>
        </w:tc>
      </w:tr>
      <w:tr w:rsidR="00F43B8D"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rPr>
                <w:rFonts w:asciiTheme="minorHAnsi" w:hAnsiTheme="minorHAnsi"/>
                <w:sz w:val="18"/>
              </w:rPr>
            </w:pPr>
            <w:r w:rsidRPr="0061411B">
              <w:rPr>
                <w:rFonts w:asciiTheme="minorHAnsi" w:hAnsiTheme="minorHAns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r w:rsidRPr="0061411B">
              <w:rPr>
                <w:rFonts w:asciiTheme="minorHAnsi" w:hAnsiTheme="minorHAnsi"/>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F43B8D">
            <w:pPr>
              <w:spacing w:before="20" w:after="20"/>
              <w:jc w:val="center"/>
              <w:rPr>
                <w:rFonts w:asciiTheme="minorHAnsi" w:hAnsiTheme="minorHAnsi"/>
                <w:sz w:val="18"/>
                <w:szCs w:val="18"/>
              </w:rPr>
            </w:pPr>
            <w:r w:rsidRPr="0061411B">
              <w:rPr>
                <w:rFonts w:asciiTheme="minorHAnsi" w:hAnsiTheme="minorHAnsi"/>
                <w:sz w:val="18"/>
                <w:szCs w:val="18"/>
              </w:rPr>
              <w:t>Demonstrates an uneven command of standard English conventions and cohesion. Uses language and tone with some inaccurate, inappropriate, or uneven features.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r w:rsidRPr="0061411B">
              <w:rPr>
                <w:rFonts w:asciiTheme="minorHAnsi" w:hAnsiTheme="minorHAnsi"/>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3B8D" w:rsidRPr="0061411B" w:rsidRDefault="00F43B8D" w:rsidP="006775E0">
            <w:pPr>
              <w:spacing w:before="20" w:after="20"/>
              <w:jc w:val="center"/>
              <w:rPr>
                <w:rFonts w:asciiTheme="minorHAnsi" w:hAnsiTheme="minorHAnsi"/>
                <w:sz w:val="18"/>
                <w:szCs w:val="18"/>
              </w:rPr>
            </w:pPr>
            <w:r w:rsidRPr="0061411B">
              <w:rPr>
                <w:rFonts w:asciiTheme="minorHAnsi" w:hAnsiTheme="minorHAns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3A0B58" w:rsidRPr="0061411B">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rPr>
                <w:rFonts w:asciiTheme="minorHAnsi" w:hAnsiTheme="minorHAnsi"/>
                <w:sz w:val="18"/>
              </w:rPr>
            </w:pPr>
            <w:r w:rsidRPr="0061411B">
              <w:rPr>
                <w:rFonts w:asciiTheme="minorHAnsi" w:hAnsiTheme="minorHAnsi"/>
                <w:sz w:val="18"/>
              </w:rPr>
              <w:t>Content 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Attempts to include disciplinary content in explanations,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Accurately presents disciplinary 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0B58" w:rsidRPr="0061411B" w:rsidRDefault="003A0B58" w:rsidP="006775E0">
            <w:pPr>
              <w:spacing w:before="20" w:after="20"/>
              <w:jc w:val="center"/>
              <w:rPr>
                <w:rFonts w:asciiTheme="minorHAnsi" w:hAnsiTheme="minorHAnsi"/>
                <w:sz w:val="18"/>
                <w:szCs w:val="18"/>
              </w:rPr>
            </w:pPr>
            <w:r w:rsidRPr="0061411B">
              <w:rPr>
                <w:rFonts w:asciiTheme="minorHAnsi" w:hAnsiTheme="minorHAnsi"/>
                <w:sz w:val="18"/>
                <w:szCs w:val="18"/>
              </w:rPr>
              <w:t>Integrates relevant and accurate disciplinary content with thorough explanations that demonstrate in-depth understanding.</w:t>
            </w:r>
          </w:p>
        </w:tc>
      </w:tr>
    </w:tbl>
    <w:p w:rsidR="008A6049" w:rsidRPr="0061411B" w:rsidRDefault="008A6049" w:rsidP="008A6049">
      <w:pPr>
        <w:rPr>
          <w:rFonts w:asciiTheme="minorHAnsi" w:hAnsiTheme="minorHAnsi"/>
          <w:sz w:val="22"/>
        </w:rPr>
      </w:pPr>
    </w:p>
    <w:p w:rsidR="008A6049" w:rsidRPr="0061411B" w:rsidRDefault="008A6049" w:rsidP="008A6049">
      <w:pPr>
        <w:rPr>
          <w:rFonts w:asciiTheme="minorHAnsi" w:hAnsiTheme="minorHAnsi"/>
          <w:sz w:val="22"/>
        </w:rPr>
      </w:pPr>
    </w:p>
    <w:p w:rsidR="00802565" w:rsidRPr="0061411B" w:rsidRDefault="00802565" w:rsidP="003F2A83">
      <w:pPr>
        <w:pStyle w:val="TaskType"/>
        <w:spacing w:before="0" w:after="0"/>
        <w:jc w:val="left"/>
        <w:rPr>
          <w:rFonts w:asciiTheme="minorHAnsi" w:hAnsiTheme="minorHAnsi"/>
        </w:rPr>
        <w:sectPr w:rsidR="00802565" w:rsidRPr="0061411B" w:rsidSect="001A2738">
          <w:headerReference w:type="even" r:id="rId31"/>
          <w:headerReference w:type="default" r:id="rId32"/>
          <w:footerReference w:type="even" r:id="rId33"/>
          <w:headerReference w:type="first" r:id="rId34"/>
          <w:footerReference w:type="first" r:id="rId35"/>
          <w:pgSz w:w="15840" w:h="12240" w:orient="landscape"/>
          <w:pgMar w:top="864" w:right="864" w:bottom="864" w:left="864" w:header="720" w:footer="720" w:gutter="0"/>
          <w:cols w:space="720"/>
          <w:docGrid w:linePitch="240" w:charSpace="32768"/>
        </w:sectPr>
      </w:pPr>
    </w:p>
    <w:p w:rsidR="00D5625B" w:rsidRPr="0061411B" w:rsidRDefault="00D5625B" w:rsidP="00056D5A">
      <w:pPr>
        <w:pStyle w:val="TaskType"/>
        <w:keepNext w:val="0"/>
        <w:spacing w:before="0" w:after="120"/>
        <w:contextualSpacing/>
        <w:rPr>
          <w:rFonts w:asciiTheme="minorHAnsi" w:hAnsiTheme="minorHAnsi"/>
          <w:color w:val="9B2D1F" w:themeColor="accent2"/>
          <w:sz w:val="36"/>
        </w:rPr>
      </w:pPr>
      <w:r w:rsidRPr="0061411B">
        <w:rPr>
          <w:rFonts w:asciiTheme="minorHAnsi" w:hAnsiTheme="minorHAnsi"/>
          <w:color w:val="9B2D1F" w:themeColor="accent2"/>
        </w:rPr>
        <w:t xml:space="preserve">Narrative Template Tasks for Template Task </w:t>
      </w:r>
      <w:r w:rsidR="00C26487">
        <w:rPr>
          <w:rFonts w:asciiTheme="minorHAnsi" w:hAnsiTheme="minorHAnsi"/>
          <w:color w:val="9B2D1F" w:themeColor="accent2"/>
        </w:rPr>
        <w:t>Collection Version 2.0</w:t>
      </w:r>
    </w:p>
    <w:tbl>
      <w:tblPr>
        <w:tblW w:w="14343"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724"/>
        <w:gridCol w:w="6309"/>
        <w:gridCol w:w="6310"/>
      </w:tblGrid>
      <w:tr w:rsidR="008D7D79" w:rsidRPr="0061411B" w:rsidTr="00056D5A">
        <w:tc>
          <w:tcPr>
            <w:tcW w:w="0" w:type="auto"/>
            <w:shd w:val="clear" w:color="auto" w:fill="auto"/>
          </w:tcPr>
          <w:p w:rsidR="008D7D79" w:rsidRPr="0061411B" w:rsidRDefault="008D7D79" w:rsidP="00D5625B">
            <w:pPr>
              <w:spacing w:before="40" w:after="40"/>
              <w:ind w:left="72" w:right="72"/>
              <w:jc w:val="center"/>
              <w:rPr>
                <w:rFonts w:asciiTheme="minorHAnsi" w:hAnsiTheme="minorHAnsi" w:cs="Arial"/>
                <w:b/>
                <w:bCs/>
                <w:sz w:val="22"/>
                <w:szCs w:val="32"/>
              </w:rPr>
            </w:pPr>
            <w:r w:rsidRPr="0061411B">
              <w:rPr>
                <w:rFonts w:asciiTheme="minorHAnsi" w:hAnsiTheme="minorHAnsi"/>
              </w:rPr>
              <w:br w:type="page"/>
            </w:r>
          </w:p>
        </w:tc>
        <w:tc>
          <w:tcPr>
            <w:tcW w:w="6309" w:type="dxa"/>
            <w:shd w:val="clear" w:color="auto" w:fill="auto"/>
          </w:tcPr>
          <w:p w:rsidR="008D7D79" w:rsidRPr="0061411B" w:rsidRDefault="008D7D79" w:rsidP="00D5625B">
            <w:pPr>
              <w:spacing w:before="40" w:after="40"/>
              <w:ind w:left="72" w:right="72"/>
              <w:jc w:val="center"/>
              <w:rPr>
                <w:rFonts w:asciiTheme="minorHAnsi" w:hAnsiTheme="minorHAnsi" w:cs="Calibri"/>
                <w:b/>
                <w:sz w:val="22"/>
                <w:szCs w:val="22"/>
              </w:rPr>
            </w:pPr>
            <w:r w:rsidRPr="0061411B">
              <w:rPr>
                <w:rFonts w:asciiTheme="minorHAnsi" w:hAnsiTheme="minorHAnsi"/>
                <w:b/>
                <w:bCs/>
                <w:sz w:val="22"/>
                <w:szCs w:val="32"/>
              </w:rPr>
              <w:t>“After Researching”</w:t>
            </w:r>
          </w:p>
        </w:tc>
        <w:tc>
          <w:tcPr>
            <w:tcW w:w="6310" w:type="dxa"/>
            <w:shd w:val="clear" w:color="auto" w:fill="auto"/>
          </w:tcPr>
          <w:p w:rsidR="008D7D79" w:rsidRPr="0061411B" w:rsidRDefault="008D7D79" w:rsidP="00D5625B">
            <w:pPr>
              <w:spacing w:before="40" w:after="40"/>
              <w:ind w:left="72" w:right="72"/>
              <w:jc w:val="center"/>
              <w:rPr>
                <w:rFonts w:asciiTheme="minorHAnsi" w:hAnsiTheme="minorHAnsi" w:cs="Calibri"/>
                <w:b/>
                <w:sz w:val="22"/>
                <w:szCs w:val="22"/>
              </w:rPr>
            </w:pPr>
            <w:r w:rsidRPr="0061411B">
              <w:rPr>
                <w:rFonts w:asciiTheme="minorHAnsi" w:hAnsiTheme="minorHAnsi"/>
                <w:b/>
                <w:bCs/>
                <w:sz w:val="22"/>
                <w:szCs w:val="32"/>
              </w:rPr>
              <w:t>“After Reading”</w:t>
            </w:r>
          </w:p>
        </w:tc>
      </w:tr>
      <w:tr w:rsidR="008D7D79" w:rsidRPr="0061411B" w:rsidTr="00056D5A">
        <w:tc>
          <w:tcPr>
            <w:tcW w:w="0" w:type="auto"/>
            <w:gridSpan w:val="3"/>
            <w:shd w:val="clear" w:color="auto" w:fill="A28E6A" w:themeFill="accent3"/>
          </w:tcPr>
          <w:p w:rsidR="008D7D79" w:rsidRPr="0061411B" w:rsidRDefault="008D7D79" w:rsidP="00D5625B">
            <w:pPr>
              <w:spacing w:before="40" w:after="40"/>
              <w:ind w:left="72" w:right="72"/>
              <w:jc w:val="center"/>
              <w:rPr>
                <w:rFonts w:asciiTheme="minorHAnsi" w:hAnsiTheme="minorHAnsi"/>
                <w:b/>
                <w:bCs/>
                <w:color w:val="FFFFFF"/>
                <w:sz w:val="22"/>
                <w:szCs w:val="32"/>
              </w:rPr>
            </w:pPr>
            <w:r w:rsidRPr="0061411B">
              <w:rPr>
                <w:rFonts w:asciiTheme="minorHAnsi" w:hAnsiTheme="minorHAnsi"/>
                <w:b/>
                <w:bCs/>
                <w:color w:val="FFFFFF"/>
                <w:szCs w:val="32"/>
              </w:rPr>
              <w:t>Narrative Template Tasks</w:t>
            </w:r>
          </w:p>
        </w:tc>
      </w:tr>
      <w:tr w:rsidR="008D7D79" w:rsidRPr="0061411B" w:rsidTr="00056D5A">
        <w:tc>
          <w:tcPr>
            <w:tcW w:w="0" w:type="auto"/>
            <w:shd w:val="clear" w:color="auto" w:fill="auto"/>
          </w:tcPr>
          <w:p w:rsidR="008D7D79" w:rsidRPr="0061411B" w:rsidRDefault="008D7D79"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Description</w:t>
            </w:r>
          </w:p>
        </w:tc>
        <w:tc>
          <w:tcPr>
            <w:tcW w:w="6309" w:type="dxa"/>
            <w:shd w:val="clear" w:color="auto" w:fill="auto"/>
          </w:tcPr>
          <w:p w:rsidR="008D7D79" w:rsidRPr="0061411B" w:rsidRDefault="008D7D79"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26:</w:t>
            </w:r>
            <w:r w:rsidRPr="0061411B">
              <w:rPr>
                <w:rFonts w:asciiTheme="minorHAnsi" w:hAnsiTheme="minorHAnsi" w:cs="Calibri"/>
                <w:sz w:val="22"/>
                <w:szCs w:val="22"/>
              </w:rPr>
              <w:t xml:space="preserve"> [Insert optional question] After researching ________ (informational texts) on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that describes ________ (content).  </w:t>
            </w:r>
            <w:r w:rsidRPr="0061411B">
              <w:rPr>
                <w:rFonts w:asciiTheme="minorHAnsi" w:hAnsiTheme="minorHAnsi"/>
                <w:b/>
                <w:sz w:val="22"/>
              </w:rPr>
              <w:t>(</w:t>
            </w:r>
            <w:r w:rsidRPr="0061411B">
              <w:rPr>
                <w:rFonts w:asciiTheme="minorHAnsi" w:hAnsiTheme="minorHAnsi" w:cs="Calibri"/>
                <w:b/>
                <w:sz w:val="22"/>
                <w:szCs w:val="22"/>
              </w:rPr>
              <w:t xml:space="preserve">Narrative/Description) </w:t>
            </w:r>
          </w:p>
        </w:tc>
        <w:tc>
          <w:tcPr>
            <w:tcW w:w="6310" w:type="dxa"/>
            <w:shd w:val="clear" w:color="auto" w:fill="auto"/>
          </w:tcPr>
          <w:p w:rsidR="008D7D79" w:rsidRPr="0061411B" w:rsidRDefault="008D7D79"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27:</w:t>
            </w:r>
            <w:r w:rsidRPr="0061411B">
              <w:rPr>
                <w:rFonts w:asciiTheme="minorHAnsi" w:hAnsiTheme="minorHAnsi" w:cs="Calibri"/>
                <w:sz w:val="22"/>
                <w:szCs w:val="22"/>
              </w:rPr>
              <w:t xml:space="preserve"> [Insert optional question] After reading ________ (literature or informational texts),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from the perspective of ________ (content).  </w:t>
            </w:r>
            <w:r w:rsidRPr="0061411B">
              <w:rPr>
                <w:rFonts w:asciiTheme="minorHAnsi" w:hAnsiTheme="minorHAnsi"/>
                <w:b/>
                <w:sz w:val="22"/>
              </w:rPr>
              <w:t>(</w:t>
            </w:r>
            <w:r w:rsidRPr="0061411B">
              <w:rPr>
                <w:rFonts w:asciiTheme="minorHAnsi" w:hAnsiTheme="minorHAnsi" w:cs="Calibri"/>
                <w:b/>
                <w:sz w:val="22"/>
                <w:szCs w:val="22"/>
              </w:rPr>
              <w:t xml:space="preserve">Narrative/Description) </w:t>
            </w:r>
          </w:p>
        </w:tc>
      </w:tr>
      <w:tr w:rsidR="008D7D79" w:rsidRPr="0061411B" w:rsidTr="00056D5A">
        <w:tc>
          <w:tcPr>
            <w:tcW w:w="0" w:type="auto"/>
            <w:shd w:val="clear" w:color="auto" w:fill="auto"/>
          </w:tcPr>
          <w:p w:rsidR="008D7D79" w:rsidRPr="0061411B" w:rsidRDefault="008D7D79" w:rsidP="00C26487">
            <w:pPr>
              <w:spacing w:before="80" w:after="80"/>
              <w:ind w:left="72" w:right="72"/>
              <w:jc w:val="center"/>
              <w:rPr>
                <w:rFonts w:asciiTheme="minorHAnsi" w:hAnsiTheme="minorHAnsi" w:cs="Arial"/>
                <w:b/>
                <w:bCs/>
                <w:sz w:val="22"/>
                <w:szCs w:val="32"/>
              </w:rPr>
            </w:pPr>
            <w:r w:rsidRPr="0061411B">
              <w:rPr>
                <w:rFonts w:asciiTheme="minorHAnsi" w:hAnsiTheme="minorHAnsi" w:cs="Arial"/>
                <w:b/>
                <w:bCs/>
                <w:sz w:val="22"/>
                <w:szCs w:val="32"/>
              </w:rPr>
              <w:t>Procedural-Sequential</w:t>
            </w:r>
          </w:p>
        </w:tc>
        <w:tc>
          <w:tcPr>
            <w:tcW w:w="6309" w:type="dxa"/>
            <w:shd w:val="clear" w:color="auto" w:fill="auto"/>
          </w:tcPr>
          <w:p w:rsidR="008D7D79" w:rsidRPr="0061411B" w:rsidRDefault="008D7D79"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28:</w:t>
            </w:r>
            <w:r w:rsidRPr="0061411B">
              <w:rPr>
                <w:rFonts w:asciiTheme="minorHAnsi" w:hAnsiTheme="minorHAnsi" w:cs="Calibri"/>
                <w:sz w:val="22"/>
                <w:szCs w:val="22"/>
              </w:rPr>
              <w:t xml:space="preserve"> [Insert optional question] After researching ________ (informational texts) on_____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that relates ________ (content) and the events that ________ (content).  </w:t>
            </w:r>
            <w:r w:rsidRPr="0061411B">
              <w:rPr>
                <w:rFonts w:asciiTheme="minorHAnsi" w:hAnsiTheme="minorHAnsi"/>
                <w:b/>
                <w:sz w:val="22"/>
              </w:rPr>
              <w:t>(</w:t>
            </w:r>
            <w:r w:rsidRPr="0061411B">
              <w:rPr>
                <w:rFonts w:asciiTheme="minorHAnsi" w:hAnsiTheme="minorHAnsi" w:cs="Calibri"/>
                <w:b/>
                <w:sz w:val="22"/>
                <w:szCs w:val="22"/>
              </w:rPr>
              <w:t xml:space="preserve">Narrative/Sequential) </w:t>
            </w:r>
          </w:p>
        </w:tc>
        <w:tc>
          <w:tcPr>
            <w:tcW w:w="6310" w:type="dxa"/>
            <w:shd w:val="clear" w:color="auto" w:fill="auto"/>
          </w:tcPr>
          <w:p w:rsidR="008D7D79" w:rsidRPr="0061411B" w:rsidRDefault="008D7D79" w:rsidP="00C26487">
            <w:pPr>
              <w:spacing w:before="80" w:after="80"/>
              <w:ind w:left="72" w:right="72"/>
              <w:rPr>
                <w:rFonts w:asciiTheme="minorHAnsi" w:hAnsiTheme="minorHAnsi" w:cs="Calibri"/>
                <w:b/>
                <w:sz w:val="22"/>
                <w:szCs w:val="22"/>
              </w:rPr>
            </w:pPr>
            <w:r w:rsidRPr="0061411B">
              <w:rPr>
                <w:rFonts w:asciiTheme="minorHAnsi" w:hAnsiTheme="minorHAnsi" w:cs="Calibri"/>
                <w:b/>
                <w:sz w:val="22"/>
                <w:szCs w:val="22"/>
              </w:rPr>
              <w:t>Task 29:</w:t>
            </w:r>
            <w:r w:rsidRPr="0061411B">
              <w:rPr>
                <w:rFonts w:asciiTheme="minorHAnsi" w:hAnsiTheme="minorHAnsi" w:cs="Calibri"/>
                <w:sz w:val="22"/>
                <w:szCs w:val="22"/>
              </w:rPr>
              <w:t xml:space="preserve"> [Insert optional question] After reading ________ (literature or informational texts) about ________ (content), write ________ (</w:t>
            </w:r>
            <w:r w:rsidR="009C2479" w:rsidRPr="0061411B">
              <w:rPr>
                <w:rFonts w:asciiTheme="minorHAnsi" w:hAnsiTheme="minorHAnsi" w:cs="Calibri"/>
                <w:sz w:val="22"/>
                <w:szCs w:val="22"/>
              </w:rPr>
              <w:t xml:space="preserve">a </w:t>
            </w:r>
            <w:r w:rsidRPr="0061411B">
              <w:rPr>
                <w:rFonts w:asciiTheme="minorHAnsi" w:hAnsiTheme="minorHAnsi" w:cs="Calibri"/>
                <w:sz w:val="22"/>
                <w:szCs w:val="22"/>
              </w:rPr>
              <w:t xml:space="preserve">narrative or substitute) that relates ________ (content). </w:t>
            </w:r>
            <w:r w:rsidRPr="0061411B">
              <w:rPr>
                <w:rFonts w:asciiTheme="minorHAnsi" w:hAnsiTheme="minorHAnsi"/>
                <w:b/>
                <w:sz w:val="22"/>
              </w:rPr>
              <w:t>(</w:t>
            </w:r>
            <w:r w:rsidRPr="0061411B">
              <w:rPr>
                <w:rFonts w:asciiTheme="minorHAnsi" w:hAnsiTheme="minorHAnsi" w:cs="Calibri"/>
                <w:b/>
                <w:sz w:val="22"/>
                <w:szCs w:val="22"/>
              </w:rPr>
              <w:t xml:space="preserve">Narrative/Sequential) </w:t>
            </w:r>
            <w:r w:rsidRPr="0061411B">
              <w:rPr>
                <w:rFonts w:asciiTheme="minorHAnsi" w:hAnsiTheme="minorHAnsi" w:cs="Calibri"/>
                <w:sz w:val="22"/>
                <w:szCs w:val="22"/>
              </w:rPr>
              <w:t xml:space="preserve"> </w:t>
            </w:r>
          </w:p>
        </w:tc>
      </w:tr>
    </w:tbl>
    <w:p w:rsidR="008D7D79" w:rsidRPr="0061411B" w:rsidRDefault="008D7D79" w:rsidP="008D7D79">
      <w:pPr>
        <w:rPr>
          <w:rFonts w:asciiTheme="minorHAnsi" w:hAnsiTheme="minorHAnsi"/>
        </w:rPr>
      </w:pPr>
    </w:p>
    <w:p w:rsidR="00CF49D0" w:rsidRPr="0061411B" w:rsidRDefault="00CF49D0" w:rsidP="00D5625B">
      <w:pPr>
        <w:pStyle w:val="TaskType"/>
        <w:keepNext w:val="0"/>
        <w:spacing w:before="0" w:after="120"/>
        <w:contextualSpacing/>
        <w:rPr>
          <w:rFonts w:asciiTheme="minorHAnsi" w:hAnsiTheme="minorHAnsi"/>
          <w:b w:val="0"/>
          <w:sz w:val="20"/>
          <w:szCs w:val="20"/>
        </w:rPr>
        <w:sectPr w:rsidR="00CF49D0" w:rsidRPr="0061411B" w:rsidSect="001A2738">
          <w:pgSz w:w="15840" w:h="12240" w:orient="landscape"/>
          <w:pgMar w:top="864" w:right="864" w:bottom="864" w:left="864" w:header="720" w:footer="720" w:gutter="0"/>
          <w:cols w:space="720"/>
          <w:docGrid w:linePitch="240" w:charSpace="32768"/>
        </w:sectPr>
      </w:pPr>
    </w:p>
    <w:p w:rsidR="00313EC1" w:rsidRPr="0061411B" w:rsidRDefault="00D5625B" w:rsidP="00056D5A">
      <w:pPr>
        <w:pStyle w:val="TaskType"/>
        <w:keepNext w:val="0"/>
        <w:spacing w:before="0" w:after="120"/>
        <w:contextualSpacing/>
        <w:rPr>
          <w:rFonts w:asciiTheme="minorHAnsi" w:hAnsiTheme="minorHAnsi"/>
        </w:rPr>
      </w:pPr>
      <w:r w:rsidRPr="0061411B">
        <w:rPr>
          <w:rFonts w:asciiTheme="minorHAnsi" w:hAnsiTheme="minorHAnsi"/>
        </w:rPr>
        <w:t xml:space="preserve">Narrative Teaching Task Rubric for Template Task </w:t>
      </w:r>
      <w:r w:rsidR="00C26487">
        <w:rPr>
          <w:rFonts w:asciiTheme="minorHAnsi" w:hAnsiTheme="minorHAnsi"/>
        </w:rPr>
        <w:t>Collection Version 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2895"/>
        <w:gridCol w:w="218"/>
        <w:gridCol w:w="218"/>
        <w:gridCol w:w="2418"/>
        <w:gridCol w:w="218"/>
        <w:gridCol w:w="218"/>
        <w:gridCol w:w="3159"/>
        <w:gridCol w:w="218"/>
        <w:gridCol w:w="218"/>
        <w:gridCol w:w="3186"/>
      </w:tblGrid>
      <w:tr w:rsidR="00802565" w:rsidRPr="0061411B" w:rsidTr="00056D5A">
        <w:tc>
          <w:tcPr>
            <w:tcW w:w="0" w:type="auto"/>
            <w:vMerge w:val="restart"/>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Scoring Elements</w:t>
            </w:r>
          </w:p>
        </w:tc>
        <w:tc>
          <w:tcPr>
            <w:tcW w:w="0" w:type="auto"/>
            <w:gridSpan w:val="2"/>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Not Yet</w:t>
            </w:r>
          </w:p>
        </w:tc>
        <w:tc>
          <w:tcPr>
            <w:tcW w:w="0" w:type="auto"/>
            <w:gridSpan w:val="3"/>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Approaches Expectations</w:t>
            </w:r>
          </w:p>
        </w:tc>
        <w:tc>
          <w:tcPr>
            <w:tcW w:w="0" w:type="auto"/>
            <w:gridSpan w:val="3"/>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Meets Expectations</w:t>
            </w:r>
          </w:p>
        </w:tc>
        <w:tc>
          <w:tcPr>
            <w:tcW w:w="0" w:type="auto"/>
            <w:gridSpan w:val="2"/>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Advanced</w:t>
            </w:r>
          </w:p>
        </w:tc>
      </w:tr>
      <w:tr w:rsidR="00802565" w:rsidRPr="0061411B" w:rsidTr="00056D5A">
        <w:tc>
          <w:tcPr>
            <w:tcW w:w="0" w:type="auto"/>
            <w:vMerge/>
            <w:vAlign w:val="center"/>
          </w:tcPr>
          <w:p w:rsidR="00802565" w:rsidRPr="0061411B" w:rsidRDefault="00802565" w:rsidP="007F69F0">
            <w:pPr>
              <w:spacing w:before="20" w:after="20"/>
              <w:jc w:val="center"/>
              <w:rPr>
                <w:rFonts w:asciiTheme="minorHAnsi" w:hAnsiTheme="minorHAnsi"/>
                <w:sz w:val="18"/>
              </w:rPr>
            </w:pP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1</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1.5</w:t>
            </w: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2</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2.5</w:t>
            </w: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3</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3.5</w:t>
            </w:r>
          </w:p>
        </w:tc>
        <w:tc>
          <w:tcPr>
            <w:tcW w:w="0" w:type="auto"/>
            <w:vAlign w:val="center"/>
          </w:tcPr>
          <w:p w:rsidR="00802565" w:rsidRPr="0061411B" w:rsidRDefault="00802565" w:rsidP="007F69F0">
            <w:pPr>
              <w:spacing w:before="20" w:after="20"/>
              <w:jc w:val="center"/>
              <w:rPr>
                <w:rFonts w:asciiTheme="minorHAnsi" w:hAnsiTheme="minorHAnsi"/>
                <w:sz w:val="18"/>
                <w:szCs w:val="20"/>
              </w:rPr>
            </w:pPr>
            <w:r w:rsidRPr="0061411B">
              <w:rPr>
                <w:rFonts w:asciiTheme="minorHAnsi" w:hAnsiTheme="minorHAnsi"/>
                <w:sz w:val="18"/>
                <w:szCs w:val="20"/>
              </w:rPr>
              <w:t>4</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Focus</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Attempts to address prompt but lacks focus or is off-task.</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Addresses prompt appropriately, but with a weak or uneven focus</w:t>
            </w:r>
            <w:r w:rsidR="002B6C9C" w:rsidRPr="0061411B">
              <w:rPr>
                <w:rFonts w:asciiTheme="minorHAnsi" w:hAnsiTheme="minorHAnsi"/>
                <w:sz w:val="18"/>
                <w:szCs w:val="18"/>
              </w:rPr>
              <w:t>. D. Addresses additional demands superficially.</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2B6C9C">
            <w:pPr>
              <w:spacing w:before="20" w:after="20"/>
              <w:jc w:val="center"/>
              <w:rPr>
                <w:rFonts w:asciiTheme="minorHAnsi" w:hAnsiTheme="minorHAnsi"/>
                <w:sz w:val="18"/>
                <w:szCs w:val="18"/>
              </w:rPr>
            </w:pPr>
            <w:r w:rsidRPr="0061411B">
              <w:rPr>
                <w:rFonts w:asciiTheme="minorHAnsi" w:hAnsiTheme="minorHAnsi"/>
                <w:sz w:val="18"/>
                <w:szCs w:val="22"/>
              </w:rPr>
              <w:t>Addresses the prompt appropriately and maintains a clear, steady focus.</w:t>
            </w:r>
            <w:r w:rsidR="00692E18" w:rsidRPr="0061411B">
              <w:rPr>
                <w:rFonts w:asciiTheme="minorHAnsi" w:hAnsiTheme="minorHAnsi"/>
                <w:sz w:val="18"/>
                <w:szCs w:val="22"/>
              </w:rPr>
              <w:t xml:space="preserve"> D: </w:t>
            </w:r>
            <w:r w:rsidR="00692E18" w:rsidRPr="0061411B">
              <w:rPr>
                <w:rFonts w:asciiTheme="minorHAnsi" w:hAnsiTheme="minorHAnsi"/>
                <w:sz w:val="18"/>
                <w:szCs w:val="18"/>
              </w:rPr>
              <w:t xml:space="preserve">Addresses additional </w:t>
            </w:r>
            <w:r w:rsidR="00622258" w:rsidRPr="0061411B">
              <w:rPr>
                <w:rFonts w:asciiTheme="minorHAnsi" w:hAnsiTheme="minorHAnsi"/>
                <w:sz w:val="18"/>
                <w:szCs w:val="18"/>
              </w:rPr>
              <w:t>demands Sufficiently</w:t>
            </w:r>
            <w:r w:rsidR="002B6C9C" w:rsidRPr="0061411B">
              <w:rPr>
                <w:rFonts w:asciiTheme="minorHAnsi" w:hAnsiTheme="minorHAnsi"/>
                <w:sz w:val="18"/>
                <w:szCs w:val="18"/>
              </w:rPr>
              <w:t>.</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rPr>
              <w:t>Addresses all aspects of the prompt appropriately and maintains a strongly developed focus.</w:t>
            </w:r>
            <w:r w:rsidR="00692E18" w:rsidRPr="0061411B">
              <w:rPr>
                <w:rFonts w:asciiTheme="minorHAnsi" w:hAnsiTheme="minorHAnsi"/>
                <w:sz w:val="18"/>
                <w:szCs w:val="18"/>
              </w:rPr>
              <w:t xml:space="preserve"> D: Addresses additional demands with thoroughness and makes a connection to controlling idea.</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Controlling Idea</w:t>
            </w: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Attempts to establish a theme or storyline, but lacks a clear or sustained purpose.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Establishes a theme or storyline, but purpose is weak, with some lapses in coherence.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Establishes a theme or storyline, with a well-developed purpose carried through the narrative.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Establishes a compelling theme or storyline, with a well developed purpose carried through the narrative through skillful use of narrative techniques.</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Reading/ Research</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Directly restates information from reading materials, interviews, and/or visual materials; uses materials inaccurately, OR information from source materials is irrelevant for the purpose at hand.</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Uses reading materials, interviews, and/or visual materials</w:t>
            </w:r>
            <w:r w:rsidRPr="0061411B">
              <w:rPr>
                <w:rFonts w:asciiTheme="minorHAnsi" w:hAnsiTheme="minorHAnsi"/>
                <w:sz w:val="18"/>
                <w:szCs w:val="18"/>
              </w:rPr>
              <w:t xml:space="preserve"> with minor lapses in cohesion, accuracy or relevance.</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Accurately integrates reading material, interviews, and/or visual material to authenticate the narrative.</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Accurately and seamlessly integrates reading material, interviews, and/or visual material to authenticate the narrative</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Development</w:t>
            </w: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Descriptions of experiences, individuals, and/or events are overly simplified or lack details.</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Develops experiences, individuals, and/or events with some detail but sense of time, place, or character remains at the surface level.</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Develops experiences, individuals, and/or events with sufficient detail to add depth and complexity to the sense of time, place, or character.</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D5625B">
            <w:pPr>
              <w:spacing w:before="20" w:after="20"/>
              <w:jc w:val="center"/>
              <w:rPr>
                <w:rFonts w:asciiTheme="minorHAnsi" w:hAnsiTheme="minorHAnsi"/>
                <w:sz w:val="18"/>
              </w:rPr>
            </w:pPr>
            <w:r w:rsidRPr="0061411B">
              <w:rPr>
                <w:rFonts w:asciiTheme="minorHAnsi" w:hAnsiTheme="minorHAnsi"/>
                <w:sz w:val="18"/>
              </w:rPr>
              <w:t>Elaborates on experiences, individuals, and/or events with comprehensive detail to add depth and complexity to the sense of time, place, or character.</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Organization</w:t>
            </w: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Attempts to use a narrative structure; composition is disconnected or rambling.</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Applies a narrative structure (chronological or descriptive), with some lapses in coherence or awkward use of the organizational structure.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spacing w:before="20" w:after="20"/>
              <w:jc w:val="center"/>
              <w:rPr>
                <w:rFonts w:asciiTheme="minorHAnsi" w:hAnsiTheme="minorHAnsi"/>
                <w:sz w:val="18"/>
              </w:rPr>
            </w:pPr>
            <w:r w:rsidRPr="0061411B">
              <w:rPr>
                <w:rFonts w:asciiTheme="minorHAnsi" w:hAnsiTheme="minorHAnsi"/>
                <w:sz w:val="18"/>
              </w:rPr>
              <w:t>Applies a narrative structure (chronological or descriptive</w:t>
            </w:r>
            <w:r w:rsidR="0086722B" w:rsidRPr="0061411B">
              <w:rPr>
                <w:rFonts w:asciiTheme="minorHAnsi" w:hAnsiTheme="minorHAnsi"/>
                <w:sz w:val="18"/>
              </w:rPr>
              <w:t>) appropriate</w:t>
            </w:r>
            <w:r w:rsidRPr="0061411B">
              <w:rPr>
                <w:rFonts w:asciiTheme="minorHAnsi" w:hAnsiTheme="minorHAnsi"/>
                <w:sz w:val="18"/>
              </w:rPr>
              <w:t xml:space="preserve"> to the purpose, task, and audience; storyline clearly conveys the theme or purpose</w:t>
            </w:r>
          </w:p>
        </w:tc>
        <w:tc>
          <w:tcPr>
            <w:tcW w:w="0" w:type="auto"/>
            <w:gridSpan w:val="2"/>
            <w:vAlign w:val="center"/>
          </w:tcPr>
          <w:p w:rsidR="00802565" w:rsidRPr="0061411B" w:rsidRDefault="00802565" w:rsidP="007F69F0">
            <w:pPr>
              <w:spacing w:before="20" w:after="20"/>
              <w:jc w:val="center"/>
              <w:rPr>
                <w:rFonts w:asciiTheme="minorHAnsi" w:hAnsiTheme="minorHAnsi"/>
              </w:rPr>
            </w:pPr>
          </w:p>
        </w:tc>
        <w:tc>
          <w:tcPr>
            <w:tcW w:w="0" w:type="auto"/>
            <w:vAlign w:val="center"/>
          </w:tcPr>
          <w:p w:rsidR="00802565" w:rsidRPr="0061411B" w:rsidRDefault="00802565" w:rsidP="007F69F0">
            <w:pPr>
              <w:pStyle w:val="Default"/>
              <w:spacing w:before="20" w:after="20"/>
              <w:jc w:val="center"/>
              <w:rPr>
                <w:rFonts w:asciiTheme="minorHAnsi" w:hAnsiTheme="minorHAnsi"/>
                <w:sz w:val="18"/>
              </w:rPr>
            </w:pPr>
            <w:r w:rsidRPr="0061411B">
              <w:rPr>
                <w:rFonts w:asciiTheme="minorHAnsi" w:hAnsiTheme="minorHAnsi"/>
                <w:sz w:val="18"/>
              </w:rPr>
              <w:t>Applies a complex narrative structure (chronological or descriptive) appropriate to the purpose, task and audience that enhances communication of theme or purpose and keeps the reader engaged</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Conventions</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Lacks control of grammar, usage, and mechanics; little or ineffective use of transitions.</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Demonstrates an uneven command of standard English; inconsistently uses transitions between sentences and paragraphs to connect ideas.</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22"/>
              </w:rPr>
              <w:t xml:space="preserve">Demonstrates a command of standard English conventions with few errors; consistently uses transitions between sentences and paragraphs to connect ideas. </w:t>
            </w:r>
            <w:r w:rsidRPr="0061411B">
              <w:rPr>
                <w:rFonts w:asciiTheme="minorHAnsi" w:hAnsiTheme="minorHAnsi" w:cs="Tahoma"/>
                <w:color w:val="000000"/>
                <w:sz w:val="18"/>
                <w:szCs w:val="18"/>
              </w:rPr>
              <w:t>Provides bibliography or works consulted when prompted</w:t>
            </w:r>
            <w:r w:rsidRPr="0061411B">
              <w:rPr>
                <w:rFonts w:asciiTheme="minorHAnsi" w:hAnsiTheme="minorHAnsi"/>
                <w:sz w:val="18"/>
                <w:szCs w:val="18"/>
              </w:rPr>
              <w:t>.</w:t>
            </w:r>
            <w:r w:rsidRPr="0061411B">
              <w:rPr>
                <w:rFonts w:asciiTheme="minorHAnsi" w:hAnsiTheme="minorHAnsi"/>
                <w:sz w:val="18"/>
                <w:szCs w:val="22"/>
              </w:rPr>
              <w:t xml:space="preserve"> </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pStyle w:val="Default"/>
              <w:spacing w:before="20" w:after="20"/>
              <w:jc w:val="center"/>
              <w:rPr>
                <w:rFonts w:asciiTheme="minorHAnsi" w:hAnsiTheme="minorHAnsi"/>
                <w:sz w:val="18"/>
                <w:szCs w:val="22"/>
              </w:rPr>
            </w:pPr>
            <w:r w:rsidRPr="0061411B">
              <w:rPr>
                <w:rFonts w:asciiTheme="minorHAnsi" w:hAnsiTheme="minorHAnsi"/>
                <w:sz w:val="18"/>
                <w:szCs w:val="22"/>
              </w:rPr>
              <w:t xml:space="preserve">Demonstrates a well-developed command of standard English conventions; effectively uses transitions between sentences and paragraphs to connect ideas. </w:t>
            </w:r>
            <w:r w:rsidRPr="0061411B">
              <w:rPr>
                <w:rFonts w:asciiTheme="minorHAnsi" w:hAnsiTheme="minorHAnsi" w:cs="Tahoma"/>
                <w:sz w:val="18"/>
                <w:szCs w:val="18"/>
              </w:rPr>
              <w:t xml:space="preserve">Provides bibliography or works consulted when prompted. </w:t>
            </w:r>
          </w:p>
        </w:tc>
      </w:tr>
      <w:tr w:rsidR="00802565" w:rsidRPr="0061411B" w:rsidTr="00056D5A">
        <w:tc>
          <w:tcPr>
            <w:tcW w:w="0" w:type="auto"/>
            <w:vAlign w:val="center"/>
          </w:tcPr>
          <w:p w:rsidR="00802565" w:rsidRPr="0061411B" w:rsidRDefault="00802565" w:rsidP="007F69F0">
            <w:pPr>
              <w:spacing w:before="20" w:after="20"/>
              <w:rPr>
                <w:rFonts w:asciiTheme="minorHAnsi" w:hAnsiTheme="minorHAnsi"/>
                <w:sz w:val="18"/>
              </w:rPr>
            </w:pPr>
            <w:r w:rsidRPr="0061411B">
              <w:rPr>
                <w:rFonts w:asciiTheme="minorHAnsi" w:hAnsiTheme="minorHAnsi"/>
                <w:sz w:val="18"/>
              </w:rPr>
              <w:t>Content Understanding</w:t>
            </w: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Attempts to include disciplinary content, but understanding of content is weak; content is irrelevant, inappropriate, or inaccurate.</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Briefly notes disciplinary content relevant to the prompt; shows basic or uneven understanding of content; minor errors in explanations.</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Accurately presents disciplinary content relevant to the prompt with sufficient explanations that demonstrate understanding.</w:t>
            </w:r>
          </w:p>
        </w:tc>
        <w:tc>
          <w:tcPr>
            <w:tcW w:w="0" w:type="auto"/>
            <w:gridSpan w:val="2"/>
            <w:vAlign w:val="center"/>
          </w:tcPr>
          <w:p w:rsidR="00802565" w:rsidRPr="0061411B" w:rsidRDefault="00802565" w:rsidP="007F69F0">
            <w:pPr>
              <w:spacing w:before="20" w:after="20"/>
              <w:jc w:val="center"/>
              <w:rPr>
                <w:rFonts w:asciiTheme="minorHAnsi" w:hAnsiTheme="minorHAnsi"/>
                <w:sz w:val="18"/>
                <w:szCs w:val="18"/>
              </w:rPr>
            </w:pPr>
          </w:p>
        </w:tc>
        <w:tc>
          <w:tcPr>
            <w:tcW w:w="0" w:type="auto"/>
            <w:vAlign w:val="center"/>
          </w:tcPr>
          <w:p w:rsidR="00802565" w:rsidRPr="0061411B" w:rsidRDefault="00802565" w:rsidP="007F69F0">
            <w:pPr>
              <w:spacing w:before="20" w:after="20"/>
              <w:jc w:val="center"/>
              <w:rPr>
                <w:rFonts w:asciiTheme="minorHAnsi" w:hAnsiTheme="minorHAnsi"/>
                <w:sz w:val="18"/>
                <w:szCs w:val="18"/>
              </w:rPr>
            </w:pPr>
            <w:r w:rsidRPr="0061411B">
              <w:rPr>
                <w:rFonts w:asciiTheme="minorHAnsi" w:hAnsiTheme="minorHAnsi"/>
                <w:sz w:val="18"/>
                <w:szCs w:val="18"/>
              </w:rPr>
              <w:t>Integrates relevant and accurate disciplinary content with thorough explanations that demonstrate in-depth understanding.</w:t>
            </w:r>
          </w:p>
        </w:tc>
      </w:tr>
    </w:tbl>
    <w:p w:rsidR="00C26487" w:rsidRDefault="00C26487" w:rsidP="00C26487">
      <w:pPr>
        <w:pStyle w:val="TaskType"/>
        <w:spacing w:before="0" w:after="0"/>
        <w:rPr>
          <w:rFonts w:asciiTheme="minorHAnsi" w:hAnsiTheme="minorHAnsi"/>
        </w:rPr>
        <w:sectPr w:rsidR="00C26487" w:rsidSect="001A2738">
          <w:pgSz w:w="15840" w:h="12240" w:orient="landscape"/>
          <w:pgMar w:top="864" w:right="864" w:bottom="864" w:left="864" w:header="720" w:footer="720" w:gutter="0"/>
          <w:cols w:space="720"/>
          <w:docGrid w:linePitch="240" w:charSpace="32768"/>
        </w:sectPr>
      </w:pPr>
    </w:p>
    <w:p w:rsidR="00C26487" w:rsidRDefault="00C26487" w:rsidP="00C26487">
      <w:pPr>
        <w:pStyle w:val="TaskType"/>
        <w:spacing w:before="0" w:after="0"/>
        <w:rPr>
          <w:rFonts w:asciiTheme="minorHAnsi" w:hAnsiTheme="minorHAnsi"/>
        </w:rPr>
      </w:pPr>
      <w:r w:rsidRPr="00586BA2">
        <w:rPr>
          <w:rFonts w:asciiTheme="minorHAnsi" w:hAnsiTheme="minorHAnsi"/>
        </w:rPr>
        <w:t>Classroom Assessment Task Rubrics</w:t>
      </w:r>
    </w:p>
    <w:p w:rsidR="00C26487" w:rsidRPr="0061411B" w:rsidRDefault="00C26487" w:rsidP="00C26487">
      <w:pPr>
        <w:rPr>
          <w:rFonts w:asciiTheme="minorHAnsi" w:hAnsiTheme="minorHAnsi"/>
          <w:b/>
          <w:color w:val="FF0000"/>
          <w:sz w:val="28"/>
          <w:szCs w:val="28"/>
        </w:rPr>
      </w:pPr>
    </w:p>
    <w:p w:rsidR="00C26487" w:rsidRPr="00C26487" w:rsidRDefault="00C26487" w:rsidP="00C26487">
      <w:pPr>
        <w:spacing w:before="60" w:after="60"/>
        <w:rPr>
          <w:rFonts w:asciiTheme="minorHAnsi" w:hAnsiTheme="minorHAnsi"/>
          <w:sz w:val="22"/>
          <w:szCs w:val="22"/>
        </w:rPr>
      </w:pPr>
      <w:r w:rsidRPr="00C26487">
        <w:rPr>
          <w:rFonts w:asciiTheme="minorHAnsi" w:hAnsiTheme="minorHAnsi"/>
          <w:sz w:val="22"/>
          <w:szCs w:val="22"/>
        </w:rPr>
        <w:t xml:space="preserve">LDC classroom assessment tasks provide an option to use the template tasks to create assessments to measure student skills exhibited when asked to do a task independently.  A classroom assessment task is designed for students to complete in one or two sittings and can be uses before or after a teaching task to gather evidence of what students can </w:t>
      </w:r>
      <w:r w:rsidR="00622258" w:rsidRPr="00C26487">
        <w:rPr>
          <w:rFonts w:asciiTheme="minorHAnsi" w:hAnsiTheme="minorHAnsi"/>
          <w:sz w:val="22"/>
          <w:szCs w:val="22"/>
        </w:rPr>
        <w:t>do on</w:t>
      </w:r>
      <w:r w:rsidRPr="00C26487">
        <w:rPr>
          <w:rFonts w:asciiTheme="minorHAnsi" w:hAnsiTheme="minorHAnsi"/>
          <w:sz w:val="22"/>
          <w:szCs w:val="22"/>
        </w:rPr>
        <w:t xml:space="preserve"> their own.  The rubrics below are designed to support the classroom assessment approach.</w:t>
      </w:r>
    </w:p>
    <w:p w:rsidR="00C26487" w:rsidRPr="00586BA2" w:rsidRDefault="00C26487" w:rsidP="00C26487">
      <w:pPr>
        <w:spacing w:before="60" w:after="60"/>
        <w:rPr>
          <w:rFonts w:asciiTheme="minorHAnsi" w:hAnsiTheme="minorHAnsi"/>
          <w:sz w:val="18"/>
          <w:szCs w:val="18"/>
        </w:rPr>
      </w:pPr>
    </w:p>
    <w:p w:rsidR="00C26487" w:rsidRPr="00586BA2" w:rsidRDefault="00C26487" w:rsidP="00C26487">
      <w:pPr>
        <w:pStyle w:val="TaskType"/>
        <w:spacing w:before="0" w:after="0"/>
        <w:jc w:val="left"/>
        <w:rPr>
          <w:rFonts w:asciiTheme="minorHAnsi" w:hAnsiTheme="minorHAnsi"/>
          <w:sz w:val="28"/>
          <w:szCs w:val="28"/>
        </w:rPr>
      </w:pPr>
      <w:r w:rsidRPr="00586BA2">
        <w:rPr>
          <w:rFonts w:asciiTheme="minorHAnsi" w:hAnsiTheme="minorHAnsi"/>
          <w:sz w:val="28"/>
          <w:szCs w:val="28"/>
        </w:rPr>
        <w:t xml:space="preserve">LDC Classroom Assessment Rubric For Argumentation </w:t>
      </w:r>
    </w:p>
    <w:tbl>
      <w:tblPr>
        <w:tblStyle w:val="TableGrid"/>
        <w:tblW w:w="5000" w:type="pct"/>
        <w:tblLook w:val="04A0" w:firstRow="1" w:lastRow="0" w:firstColumn="1" w:lastColumn="0" w:noHBand="0" w:noVBand="1"/>
      </w:tblPr>
      <w:tblGrid>
        <w:gridCol w:w="2154"/>
        <w:gridCol w:w="6087"/>
        <w:gridCol w:w="6087"/>
      </w:tblGrid>
      <w:tr w:rsidR="00C26487" w:rsidRPr="00AE0256" w:rsidTr="00401499">
        <w:tc>
          <w:tcPr>
            <w:tcW w:w="752" w:type="pct"/>
            <w:tcBorders>
              <w:top w:val="single" w:sz="4" w:space="0" w:color="auto"/>
              <w:left w:val="single" w:sz="4" w:space="0" w:color="auto"/>
            </w:tcBorders>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Scoring Elements</w:t>
            </w:r>
          </w:p>
        </w:tc>
        <w:tc>
          <w:tcPr>
            <w:tcW w:w="2124"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Not Yet</w:t>
            </w:r>
          </w:p>
        </w:tc>
        <w:tc>
          <w:tcPr>
            <w:tcW w:w="2124" w:type="pct"/>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Meets Expectations</w:t>
            </w:r>
          </w:p>
        </w:tc>
      </w:tr>
      <w:tr w:rsidR="00C26487" w:rsidRPr="00A21274" w:rsidTr="00401499">
        <w:tc>
          <w:tcPr>
            <w:tcW w:w="752"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Focus</w:t>
            </w:r>
          </w:p>
        </w:tc>
        <w:tc>
          <w:tcPr>
            <w:tcW w:w="2124"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Attempts to address prompt but lacks focus or is off-task.</w:t>
            </w:r>
          </w:p>
        </w:tc>
        <w:tc>
          <w:tcPr>
            <w:tcW w:w="2124"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Addresses the prompt and stays on task; provides a generally convincing response.</w:t>
            </w:r>
          </w:p>
        </w:tc>
      </w:tr>
      <w:tr w:rsidR="00C26487" w:rsidRPr="00A21274" w:rsidTr="00401499">
        <w:tc>
          <w:tcPr>
            <w:tcW w:w="752"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Reading/Research</w:t>
            </w:r>
          </w:p>
        </w:tc>
        <w:tc>
          <w:tcPr>
            <w:tcW w:w="2124"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Demonstrates weak use of reading material to develop argument.</w:t>
            </w:r>
          </w:p>
        </w:tc>
        <w:tc>
          <w:tcPr>
            <w:tcW w:w="2124"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Demonstrates generally effective use of reading material to develop an argument.</w:t>
            </w:r>
          </w:p>
        </w:tc>
      </w:tr>
      <w:tr w:rsidR="00C26487" w:rsidRPr="00A21274" w:rsidTr="00401499">
        <w:tc>
          <w:tcPr>
            <w:tcW w:w="752"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Controlling Idea</w:t>
            </w:r>
          </w:p>
        </w:tc>
        <w:tc>
          <w:tcPr>
            <w:tcW w:w="2124"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Establishes a claim and attempts to support an argument but is not convincing.</w:t>
            </w:r>
          </w:p>
        </w:tc>
        <w:tc>
          <w:tcPr>
            <w:tcW w:w="2124"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Establishes a credible claim and supports an argument that is logical and generally convincing. </w:t>
            </w:r>
          </w:p>
        </w:tc>
      </w:tr>
      <w:tr w:rsidR="00C26487" w:rsidRPr="00A21274" w:rsidTr="00401499">
        <w:tc>
          <w:tcPr>
            <w:tcW w:w="752"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Development</w:t>
            </w:r>
          </w:p>
        </w:tc>
        <w:tc>
          <w:tcPr>
            <w:tcW w:w="2124"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Reasoning is not clear; examples or explanations are weak or irrelevant. </w:t>
            </w:r>
          </w:p>
        </w:tc>
        <w:tc>
          <w:tcPr>
            <w:tcW w:w="2124"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Develops reasoning to support claim; provides evidence from text(s) in the form of examples or explanations relevant to the argument.</w:t>
            </w:r>
          </w:p>
        </w:tc>
      </w:tr>
      <w:tr w:rsidR="00C26487" w:rsidRPr="00A21274" w:rsidTr="00401499">
        <w:tc>
          <w:tcPr>
            <w:tcW w:w="752"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Organization</w:t>
            </w:r>
          </w:p>
        </w:tc>
        <w:tc>
          <w:tcPr>
            <w:tcW w:w="2124"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Provides an ineffective structure; composition does not address requirements of the prompt.</w:t>
            </w:r>
          </w:p>
        </w:tc>
        <w:tc>
          <w:tcPr>
            <w:tcW w:w="2124"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Applies an appropriate text structure to address specific requirements of the prompt.</w:t>
            </w:r>
          </w:p>
        </w:tc>
      </w:tr>
      <w:tr w:rsidR="00C26487" w:rsidRPr="00A21274" w:rsidTr="00401499">
        <w:tc>
          <w:tcPr>
            <w:tcW w:w="752"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Conventions</w:t>
            </w:r>
          </w:p>
        </w:tc>
        <w:tc>
          <w:tcPr>
            <w:tcW w:w="2124"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Demonstrates a weak command of standard English conventions; lacks cohesion; language and tone are not appropriate to audience and purpose.</w:t>
            </w:r>
          </w:p>
        </w:tc>
        <w:tc>
          <w:tcPr>
            <w:tcW w:w="2124"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Demonstrates a command of standard English conventions and cohesion; employs language and tone appropriate to audience and purpose.</w:t>
            </w:r>
          </w:p>
        </w:tc>
      </w:tr>
    </w:tbl>
    <w:p w:rsidR="00C26487" w:rsidRPr="00B3405A" w:rsidRDefault="00C26487" w:rsidP="00C26487">
      <w:pPr>
        <w:pStyle w:val="TaskType"/>
        <w:spacing w:before="0" w:after="0"/>
        <w:jc w:val="left"/>
        <w:rPr>
          <w:rFonts w:asciiTheme="minorHAnsi" w:hAnsiTheme="minorHAnsi"/>
          <w:sz w:val="36"/>
        </w:rPr>
      </w:pPr>
    </w:p>
    <w:p w:rsidR="00C26487" w:rsidRPr="00586BA2" w:rsidRDefault="00C26487" w:rsidP="00C26487">
      <w:pPr>
        <w:pStyle w:val="TaskType"/>
        <w:spacing w:before="0" w:after="0"/>
        <w:jc w:val="left"/>
        <w:rPr>
          <w:rFonts w:asciiTheme="minorHAnsi" w:hAnsiTheme="minorHAnsi"/>
          <w:sz w:val="28"/>
          <w:szCs w:val="28"/>
        </w:rPr>
      </w:pPr>
      <w:r w:rsidRPr="00586BA2">
        <w:rPr>
          <w:rFonts w:asciiTheme="minorHAnsi" w:hAnsiTheme="minorHAnsi"/>
          <w:sz w:val="28"/>
          <w:szCs w:val="28"/>
        </w:rPr>
        <w:t>LDC Classroom Assessment Task Rubric For Informational/Explanatory Writing</w:t>
      </w:r>
    </w:p>
    <w:tbl>
      <w:tblPr>
        <w:tblStyle w:val="TableGrid"/>
        <w:tblW w:w="5000" w:type="pct"/>
        <w:tblLook w:val="04A0" w:firstRow="1" w:lastRow="0" w:firstColumn="1" w:lastColumn="0" w:noHBand="0" w:noVBand="1"/>
      </w:tblPr>
      <w:tblGrid>
        <w:gridCol w:w="2198"/>
        <w:gridCol w:w="6066"/>
        <w:gridCol w:w="6064"/>
      </w:tblGrid>
      <w:tr w:rsidR="00C26487" w:rsidRPr="00AE0256" w:rsidTr="00401499">
        <w:tc>
          <w:tcPr>
            <w:tcW w:w="767" w:type="pct"/>
            <w:tcBorders>
              <w:top w:val="single" w:sz="4" w:space="0" w:color="auto"/>
              <w:left w:val="single" w:sz="4" w:space="0" w:color="auto"/>
            </w:tcBorders>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Scoring Elements</w:t>
            </w:r>
          </w:p>
        </w:tc>
        <w:tc>
          <w:tcPr>
            <w:tcW w:w="211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Not Yet</w:t>
            </w:r>
          </w:p>
        </w:tc>
        <w:tc>
          <w:tcPr>
            <w:tcW w:w="2116" w:type="pct"/>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Meets Expectations</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Focus</w:t>
            </w:r>
          </w:p>
        </w:tc>
        <w:tc>
          <w:tcPr>
            <w:tcW w:w="2117"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Attempts to address prompt but lacks focus or is off-task.</w:t>
            </w:r>
          </w:p>
        </w:tc>
        <w:tc>
          <w:tcPr>
            <w:tcW w:w="2116"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Addresses prompt with a focused response.</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Reading/Research</w:t>
            </w:r>
          </w:p>
        </w:tc>
        <w:tc>
          <w:tcPr>
            <w:tcW w:w="2117"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Attempts to present information relevant to prompt. </w:t>
            </w:r>
          </w:p>
        </w:tc>
        <w:tc>
          <w:tcPr>
            <w:tcW w:w="2116"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Presents and applies relevant information with general accuracy.</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Controlling Idea</w:t>
            </w:r>
          </w:p>
        </w:tc>
        <w:tc>
          <w:tcPr>
            <w:tcW w:w="2117"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Controlling idea is weak and does not establish a purpose and/or address a research question.</w:t>
            </w:r>
          </w:p>
        </w:tc>
        <w:tc>
          <w:tcPr>
            <w:tcW w:w="2116"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Establishes a controlling idea that states the main purpose and/or question for the tasks. </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Development</w:t>
            </w:r>
          </w:p>
        </w:tc>
        <w:tc>
          <w:tcPr>
            <w:tcW w:w="2117"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Tends to retell rather than present information in order to answer questions, solve problems; lacks details to develop topic. </w:t>
            </w:r>
          </w:p>
        </w:tc>
        <w:tc>
          <w:tcPr>
            <w:tcW w:w="2116"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Presents sufficient information in order to examine or convey topics or issues, answer questions, solve problems; identifies salient themes or features; explains key information with sufficient detail </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Organization</w:t>
            </w:r>
          </w:p>
        </w:tc>
        <w:tc>
          <w:tcPr>
            <w:tcW w:w="2117"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Applies an ineffective structure; composition does not address requirements of the prompt.</w:t>
            </w:r>
          </w:p>
        </w:tc>
        <w:tc>
          <w:tcPr>
            <w:tcW w:w="2116"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Applies a generally effective structure to address specific requirements of the prompt.</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Conventions</w:t>
            </w:r>
          </w:p>
        </w:tc>
        <w:tc>
          <w:tcPr>
            <w:tcW w:w="2117" w:type="pct"/>
            <w:shd w:val="clear" w:color="auto" w:fill="auto"/>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Demonstrates a weak command of standard English conventions; lacks cohesion; language and tone are inappropriate to audience and purpose. </w:t>
            </w:r>
          </w:p>
        </w:tc>
        <w:tc>
          <w:tcPr>
            <w:tcW w:w="2116" w:type="pct"/>
          </w:tcPr>
          <w:p w:rsidR="00C26487" w:rsidRPr="00AE0256" w:rsidRDefault="00C26487" w:rsidP="00401499">
            <w:pPr>
              <w:spacing w:before="60" w:after="60"/>
              <w:jc w:val="center"/>
              <w:rPr>
                <w:rFonts w:asciiTheme="minorHAnsi" w:hAnsiTheme="minorHAnsi"/>
                <w:sz w:val="18"/>
                <w:szCs w:val="18"/>
              </w:rPr>
            </w:pPr>
            <w:r w:rsidRPr="00AE0256">
              <w:rPr>
                <w:rFonts w:asciiTheme="minorHAnsi" w:hAnsiTheme="minorHAnsi"/>
                <w:sz w:val="18"/>
                <w:szCs w:val="18"/>
              </w:rPr>
              <w:t xml:space="preserve">Demonstrates a command of standard English conventions and cohesion; employs language and tone appropriate to audience and purpose. </w:t>
            </w:r>
          </w:p>
        </w:tc>
      </w:tr>
    </w:tbl>
    <w:p w:rsidR="00C26487" w:rsidRDefault="00C26487" w:rsidP="00C26487">
      <w:pPr>
        <w:pStyle w:val="TaskType"/>
        <w:spacing w:before="0" w:after="0"/>
        <w:jc w:val="left"/>
        <w:rPr>
          <w:rFonts w:asciiTheme="minorHAnsi" w:hAnsiTheme="minorHAnsi"/>
          <w:sz w:val="28"/>
          <w:szCs w:val="28"/>
        </w:rPr>
        <w:sectPr w:rsidR="00C26487" w:rsidSect="001A2738">
          <w:pgSz w:w="15840" w:h="12240" w:orient="landscape"/>
          <w:pgMar w:top="864" w:right="864" w:bottom="864" w:left="864" w:header="720" w:footer="720" w:gutter="0"/>
          <w:cols w:space="720"/>
          <w:docGrid w:linePitch="240" w:charSpace="32768"/>
        </w:sectPr>
      </w:pPr>
    </w:p>
    <w:p w:rsidR="00C26487" w:rsidRPr="00586BA2" w:rsidRDefault="00C26487" w:rsidP="00C26487">
      <w:pPr>
        <w:pStyle w:val="TaskType"/>
        <w:spacing w:before="0" w:after="0"/>
        <w:jc w:val="left"/>
        <w:rPr>
          <w:rFonts w:asciiTheme="minorHAnsi" w:hAnsiTheme="minorHAnsi"/>
          <w:sz w:val="28"/>
          <w:szCs w:val="28"/>
        </w:rPr>
      </w:pPr>
      <w:r w:rsidRPr="00586BA2">
        <w:rPr>
          <w:rFonts w:asciiTheme="minorHAnsi" w:hAnsiTheme="minorHAnsi"/>
          <w:sz w:val="28"/>
          <w:szCs w:val="28"/>
        </w:rPr>
        <w:t>Classroom Assessment Task Rubric for Narrative Writing</w:t>
      </w:r>
    </w:p>
    <w:tbl>
      <w:tblPr>
        <w:tblStyle w:val="TableGrid"/>
        <w:tblW w:w="5000" w:type="pct"/>
        <w:tblLook w:val="04A0" w:firstRow="1" w:lastRow="0" w:firstColumn="1" w:lastColumn="0" w:noHBand="0" w:noVBand="1"/>
      </w:tblPr>
      <w:tblGrid>
        <w:gridCol w:w="2198"/>
        <w:gridCol w:w="6066"/>
        <w:gridCol w:w="6064"/>
      </w:tblGrid>
      <w:tr w:rsidR="00C26487" w:rsidRPr="00AE0256" w:rsidTr="00401499">
        <w:tc>
          <w:tcPr>
            <w:tcW w:w="767" w:type="pct"/>
            <w:tcBorders>
              <w:top w:val="single" w:sz="4" w:space="0" w:color="auto"/>
              <w:left w:val="single" w:sz="4" w:space="0" w:color="auto"/>
            </w:tcBorders>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Scoring Elements</w:t>
            </w:r>
          </w:p>
        </w:tc>
        <w:tc>
          <w:tcPr>
            <w:tcW w:w="211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Not Yet</w:t>
            </w:r>
          </w:p>
        </w:tc>
        <w:tc>
          <w:tcPr>
            <w:tcW w:w="2116" w:type="pct"/>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Meets Expectations</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Focus</w:t>
            </w:r>
          </w:p>
        </w:tc>
        <w:tc>
          <w:tcPr>
            <w:tcW w:w="2117" w:type="pct"/>
            <w:shd w:val="clear" w:color="auto" w:fill="auto"/>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Attempts to address prompt but lacks focus or is off-task.</w:t>
            </w:r>
          </w:p>
        </w:tc>
        <w:tc>
          <w:tcPr>
            <w:tcW w:w="2116" w:type="pct"/>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Addresses the prompt and stays on task</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Reading/Research</w:t>
            </w:r>
          </w:p>
        </w:tc>
        <w:tc>
          <w:tcPr>
            <w:tcW w:w="2117" w:type="pct"/>
            <w:shd w:val="clear" w:color="auto" w:fill="auto"/>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Demonstrates weak use of reading materials, interviews, and/or visual materials.</w:t>
            </w:r>
          </w:p>
        </w:tc>
        <w:tc>
          <w:tcPr>
            <w:tcW w:w="2116" w:type="pct"/>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Demonstrates generally effective use of reading material, interviews, and/or visual material.</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Controlling Idea</w:t>
            </w:r>
          </w:p>
        </w:tc>
        <w:tc>
          <w:tcPr>
            <w:tcW w:w="2117" w:type="pct"/>
            <w:shd w:val="clear" w:color="auto" w:fill="auto"/>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Narrative line or theme is not carried through the narrative.</w:t>
            </w:r>
          </w:p>
        </w:tc>
        <w:tc>
          <w:tcPr>
            <w:tcW w:w="2116" w:type="pct"/>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Establishes a narrative line or theme that is carried through the narrative.</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Development</w:t>
            </w:r>
          </w:p>
        </w:tc>
        <w:tc>
          <w:tcPr>
            <w:tcW w:w="2117" w:type="pct"/>
            <w:shd w:val="clear" w:color="auto" w:fill="auto"/>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Lacks descriptive elements that describe or relate experiences, individuals, and/or events. Attempts to employ narrative techniques to develop a factual or informative purpose. Lacks a satisfactory ending or conclusion.</w:t>
            </w:r>
          </w:p>
        </w:tc>
        <w:tc>
          <w:tcPr>
            <w:tcW w:w="2116" w:type="pct"/>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 xml:space="preserve">Describes or relates with sufficient detail experiences, individuals, and/or events; employs some stylistic device to develop a sense of time, place, or character that illustrates a factual or informative purpose. Provides a conclusion or ending that follows from and/or reflects on the narrative. </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Organization</w:t>
            </w:r>
          </w:p>
        </w:tc>
        <w:tc>
          <w:tcPr>
            <w:tcW w:w="2117" w:type="pct"/>
            <w:shd w:val="clear" w:color="auto" w:fill="auto"/>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Applies a weak narrative structure; composition is disconnected or rambling.</w:t>
            </w:r>
          </w:p>
        </w:tc>
        <w:tc>
          <w:tcPr>
            <w:tcW w:w="2116" w:type="pct"/>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Applies a narrative structure that develops the storyline as a description or chronology.</w:t>
            </w:r>
          </w:p>
        </w:tc>
      </w:tr>
      <w:tr w:rsidR="00C26487" w:rsidRPr="00A21274" w:rsidTr="00401499">
        <w:tc>
          <w:tcPr>
            <w:tcW w:w="767" w:type="pct"/>
            <w:shd w:val="clear" w:color="auto" w:fill="auto"/>
          </w:tcPr>
          <w:p w:rsidR="00C26487" w:rsidRPr="00AE0256" w:rsidRDefault="00C26487" w:rsidP="00401499">
            <w:pPr>
              <w:spacing w:before="60" w:after="60"/>
              <w:jc w:val="center"/>
              <w:rPr>
                <w:rFonts w:asciiTheme="minorHAnsi" w:hAnsiTheme="minorHAnsi"/>
                <w:b/>
                <w:sz w:val="18"/>
              </w:rPr>
            </w:pPr>
            <w:r w:rsidRPr="00AE0256">
              <w:rPr>
                <w:rFonts w:asciiTheme="minorHAnsi" w:hAnsiTheme="minorHAnsi"/>
                <w:b/>
                <w:sz w:val="18"/>
              </w:rPr>
              <w:t>Conventions</w:t>
            </w:r>
          </w:p>
        </w:tc>
        <w:tc>
          <w:tcPr>
            <w:tcW w:w="2117" w:type="pct"/>
            <w:shd w:val="clear" w:color="auto" w:fill="auto"/>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Demonstrates a weak command of standard English conventions or is unreadable; little or ineffective use of transitions.</w:t>
            </w:r>
          </w:p>
        </w:tc>
        <w:tc>
          <w:tcPr>
            <w:tcW w:w="2116" w:type="pct"/>
          </w:tcPr>
          <w:p w:rsidR="00C26487" w:rsidRPr="00586BA2" w:rsidRDefault="00C26487" w:rsidP="00401499">
            <w:pPr>
              <w:spacing w:before="60" w:after="60"/>
              <w:jc w:val="center"/>
              <w:rPr>
                <w:rFonts w:asciiTheme="minorHAnsi" w:hAnsiTheme="minorHAnsi"/>
                <w:sz w:val="18"/>
                <w:szCs w:val="18"/>
              </w:rPr>
            </w:pPr>
            <w:r w:rsidRPr="00586BA2">
              <w:rPr>
                <w:rFonts w:asciiTheme="minorHAnsi" w:hAnsiTheme="minorHAnsi"/>
                <w:sz w:val="18"/>
                <w:szCs w:val="18"/>
              </w:rPr>
              <w:t xml:space="preserve">Demonstrates a command of standard English conventions; generally makes transitions between sentences and paragraphs to connect ideas. </w:t>
            </w:r>
          </w:p>
        </w:tc>
      </w:tr>
    </w:tbl>
    <w:p w:rsidR="00802565" w:rsidRPr="0061411B" w:rsidRDefault="00802565" w:rsidP="00802565">
      <w:pPr>
        <w:pStyle w:val="TaskType"/>
        <w:spacing w:before="0"/>
        <w:rPr>
          <w:rFonts w:asciiTheme="minorHAnsi" w:hAnsiTheme="minorHAnsi"/>
          <w:sz w:val="16"/>
          <w:szCs w:val="16"/>
        </w:rPr>
      </w:pPr>
    </w:p>
    <w:sectPr w:rsidR="00802565" w:rsidRPr="0061411B" w:rsidSect="001A2738">
      <w:pgSz w:w="15840" w:h="12240" w:orient="landscape"/>
      <w:pgMar w:top="864" w:right="864" w:bottom="864" w:left="864"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90E" w:rsidRDefault="00CC290E">
      <w:r>
        <w:separator/>
      </w:r>
    </w:p>
  </w:endnote>
  <w:endnote w:type="continuationSeparator" w:id="0">
    <w:p w:rsidR="00CC290E" w:rsidRDefault="00CC2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auto"/>
    <w:pitch w:val="variable"/>
    <w:sig w:usb0="00000003" w:usb1="00000000" w:usb2="00000000" w:usb3="00000000" w:csb0="00000003"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Ｐ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Footer"/>
      <w:jc w:val="center"/>
      <w:rPr>
        <w:sz w:val="18"/>
      </w:rPr>
    </w:pPr>
    <w:r>
      <w:rPr>
        <w:sz w:val="18"/>
      </w:rPr>
      <w:t>© Literacy Design Collaborative, 2011</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Pr="00F75CFF" w:rsidRDefault="00F71CBC" w:rsidP="00F75CFF">
    <w:pPr>
      <w:pStyle w:val="Footer"/>
      <w:pBdr>
        <w:top w:val="thinThickSmallGap" w:sz="24" w:space="0" w:color="4C160F" w:themeColor="accent2" w:themeShade="7F"/>
      </w:pBdr>
      <w:rPr>
        <w:sz w:val="18"/>
        <w:szCs w:val="18"/>
      </w:rPr>
    </w:pPr>
    <w:r w:rsidRPr="001B5CE2">
      <w:rPr>
        <w:sz w:val="18"/>
        <w:szCs w:val="18"/>
      </w:rPr>
      <w:t xml:space="preserve">LDC </w:t>
    </w:r>
    <w:r>
      <w:rPr>
        <w:sz w:val="18"/>
        <w:szCs w:val="18"/>
      </w:rPr>
      <w:t>Template Task Collection Version 2.0 • © Literacy Design Collaborative, 2013</w:t>
    </w:r>
    <w:r w:rsidRPr="001B5CE2">
      <w:rPr>
        <w:sz w:val="18"/>
        <w:szCs w:val="18"/>
      </w:rPr>
      <w:t xml:space="preserve"> </w:t>
    </w:r>
    <w:r w:rsidRPr="001B5CE2">
      <w:rPr>
        <w:sz w:val="18"/>
        <w:szCs w:val="18"/>
      </w:rPr>
      <w:ptab w:relativeTo="margin" w:alignment="right" w:leader="none"/>
    </w:r>
    <w:r w:rsidRPr="001B5CE2">
      <w:rPr>
        <w:sz w:val="18"/>
        <w:szCs w:val="18"/>
      </w:rPr>
      <w:t xml:space="preserve">Page </w:t>
    </w:r>
    <w:r>
      <w:fldChar w:fldCharType="begin"/>
    </w:r>
    <w:r>
      <w:instrText xml:space="preserve"> PAGE   \* MERGEFORMAT </w:instrText>
    </w:r>
    <w:r>
      <w:fldChar w:fldCharType="separate"/>
    </w:r>
    <w:r w:rsidR="009539F3" w:rsidRPr="009539F3">
      <w:rPr>
        <w:noProof/>
        <w:sz w:val="18"/>
        <w:szCs w:val="18"/>
      </w:rPr>
      <w:t>1</w:t>
    </w:r>
    <w:r>
      <w:rPr>
        <w:noProof/>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Foo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Footer"/>
    </w:pP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EA1F10">
    <w:pPr>
      <w:pStyle w:val="Footer"/>
      <w:spacing w:before="60"/>
      <w:ind w:right="360"/>
      <w:rPr>
        <w:rStyle w:val="PageNumber1"/>
      </w:rPr>
    </w:pPr>
    <w:r>
      <w:rPr>
        <w:noProof/>
        <w:lang w:eastAsia="en-US"/>
      </w:rPr>
      <mc:AlternateContent>
        <mc:Choice Requires="wps">
          <w:drawing>
            <wp:anchor distT="0" distB="0" distL="4294966661" distR="4294966661" simplePos="0" relativeHeight="251658240" behindDoc="0" locked="0" layoutInCell="1" allowOverlap="1" wp14:anchorId="7F544692" wp14:editId="1D1B06BF">
              <wp:simplePos x="0" y="0"/>
              <wp:positionH relativeFrom="page">
                <wp:posOffset>9433560</wp:posOffset>
              </wp:positionH>
              <wp:positionV relativeFrom="paragraph">
                <wp:posOffset>635</wp:posOffset>
              </wp:positionV>
              <wp:extent cx="76200" cy="212725"/>
              <wp:effectExtent l="0" t="0" r="0" b="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1CBC" w:rsidRDefault="00F71CBC">
                          <w:pPr>
                            <w:pStyle w:val="Footer"/>
                            <w:spacing w:before="60"/>
                          </w:pPr>
                          <w:r>
                            <w:fldChar w:fldCharType="begin"/>
                          </w:r>
                          <w:r>
                            <w:instrText xml:space="preserve"> PAGE </w:instrText>
                          </w:r>
                          <w:r>
                            <w:fldChar w:fldCharType="separate"/>
                          </w:r>
                          <w:r>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742.8pt;margin-top:.05pt;width:6pt;height:16.75pt;z-index:251658240;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" stroked="f">
              <v:textbox inset="0,0,0,0">
                <w:txbxContent>
                  <w:p w:rsidR="00F71CBC" w:rsidRDefault="00F71CBC">
                    <w:pPr>
                      <w:pStyle w:val="Footer"/>
                      <w:spacing w:before="60"/>
                    </w:pPr>
                    <w:r>
                      <w:fldChar w:fldCharType="begin"/>
                    </w:r>
                    <w:r>
                      <w:instrText xml:space="preserve"> PAGE </w:instrText>
                    </w:r>
                    <w:r>
                      <w:fldChar w:fldCharType="separate"/>
                    </w:r>
                    <w:r>
                      <w:rPr>
                        <w:noProof/>
                      </w:rPr>
                      <w:t>6</w:t>
                    </w:r>
                    <w:r>
                      <w:rPr>
                        <w:noProof/>
                      </w:rPr>
                      <w:fldChar w:fldCharType="end"/>
                    </w:r>
                  </w:p>
                </w:txbxContent>
              </v:textbox>
              <w10:wrap type="square" side="largest" anchorx="page"/>
            </v:shape>
          </w:pict>
        </mc:Fallback>
      </mc:AlternateContent>
    </w:r>
    <w:r w:rsidR="00F71CBC">
      <w:rPr>
        <w:sz w:val="18"/>
        <w:szCs w:val="22"/>
      </w:rPr>
      <w:t xml:space="preserve">Template Task Collection 1 | </w:t>
    </w:r>
    <w:r w:rsidR="00F71CBC">
      <w:rPr>
        <w:rStyle w:val="PageNumber1"/>
        <w:sz w:val="18"/>
        <w:szCs w:val="22"/>
      </w:rPr>
      <w:t>September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90E" w:rsidRDefault="00CC290E">
      <w:r>
        <w:separator/>
      </w:r>
    </w:p>
  </w:footnote>
  <w:footnote w:type="continuationSeparator" w:id="0">
    <w:p w:rsidR="00CC290E" w:rsidRDefault="00CC29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CBC" w:rsidRDefault="00F71CB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Num20"/>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3">
    <w:nsid w:val="07BF4BE0"/>
    <w:multiLevelType w:val="hybridMultilevel"/>
    <w:tmpl w:val="05FE3328"/>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9E555C"/>
    <w:multiLevelType w:val="hybridMultilevel"/>
    <w:tmpl w:val="8ADC81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375A85"/>
    <w:multiLevelType w:val="hybridMultilevel"/>
    <w:tmpl w:val="F4365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022E71"/>
    <w:multiLevelType w:val="hybridMultilevel"/>
    <w:tmpl w:val="B1FC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892425"/>
    <w:multiLevelType w:val="hybridMultilevel"/>
    <w:tmpl w:val="BA3E963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39832820"/>
    <w:multiLevelType w:val="hybridMultilevel"/>
    <w:tmpl w:val="1362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0C47D1"/>
    <w:multiLevelType w:val="hybridMultilevel"/>
    <w:tmpl w:val="DAD0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6D0B74"/>
    <w:multiLevelType w:val="hybridMultilevel"/>
    <w:tmpl w:val="169C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AD6C42"/>
    <w:multiLevelType w:val="hybridMultilevel"/>
    <w:tmpl w:val="D7266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C21C85"/>
    <w:multiLevelType w:val="hybridMultilevel"/>
    <w:tmpl w:val="9800DB54"/>
    <w:lvl w:ilvl="0" w:tplc="1A464726">
      <w:start w:val="1"/>
      <w:numFmt w:val="bullet"/>
      <w:lvlText w:val=""/>
      <w:lvlJc w:val="left"/>
      <w:pPr>
        <w:ind w:left="720" w:hanging="360"/>
      </w:pPr>
      <w:rPr>
        <w:rFonts w:ascii="Wingdings" w:hAnsi="Wingdings" w:hint="default"/>
        <w:color w:val="9B2D1F" w:themeColor="accent2"/>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0A652C"/>
    <w:multiLevelType w:val="hybridMultilevel"/>
    <w:tmpl w:val="1F84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FF1E93"/>
    <w:multiLevelType w:val="hybridMultilevel"/>
    <w:tmpl w:val="2748730E"/>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36244FB"/>
    <w:multiLevelType w:val="hybridMultilevel"/>
    <w:tmpl w:val="172A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5"/>
  </w:num>
  <w:num w:numId="5">
    <w:abstractNumId w:val="3"/>
  </w:num>
  <w:num w:numId="6">
    <w:abstractNumId w:val="13"/>
  </w:num>
  <w:num w:numId="7">
    <w:abstractNumId w:val="9"/>
  </w:num>
  <w:num w:numId="8">
    <w:abstractNumId w:val="6"/>
  </w:num>
  <w:num w:numId="9">
    <w:abstractNumId w:val="14"/>
  </w:num>
  <w:num w:numId="10">
    <w:abstractNumId w:val="12"/>
  </w:num>
  <w:num w:numId="11">
    <w:abstractNumId w:val="5"/>
  </w:num>
  <w:num w:numId="12">
    <w:abstractNumId w:val="11"/>
  </w:num>
  <w:num w:numId="13">
    <w:abstractNumId w:val="8"/>
  </w:num>
  <w:num w:numId="14">
    <w:abstractNumId w:val="10"/>
  </w:num>
  <w:num w:numId="15">
    <w:abstractNumId w:val="16"/>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activeWritingStyle w:appName="MSWord" w:lang="en-US" w:vendorID="64" w:dllVersion="131078" w:nlCheck="1" w:checkStyle="1"/>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C4"/>
    <w:rsid w:val="00001670"/>
    <w:rsid w:val="0001755E"/>
    <w:rsid w:val="00022B08"/>
    <w:rsid w:val="00025BC1"/>
    <w:rsid w:val="00034483"/>
    <w:rsid w:val="00037A55"/>
    <w:rsid w:val="00043E5A"/>
    <w:rsid w:val="00045165"/>
    <w:rsid w:val="00053419"/>
    <w:rsid w:val="00053CF1"/>
    <w:rsid w:val="00055297"/>
    <w:rsid w:val="00055CA2"/>
    <w:rsid w:val="00056D5A"/>
    <w:rsid w:val="00061171"/>
    <w:rsid w:val="000623AC"/>
    <w:rsid w:val="000644CE"/>
    <w:rsid w:val="000712E5"/>
    <w:rsid w:val="00082B7D"/>
    <w:rsid w:val="00087E9A"/>
    <w:rsid w:val="000A15BB"/>
    <w:rsid w:val="000A3A86"/>
    <w:rsid w:val="000C56D5"/>
    <w:rsid w:val="000E15BE"/>
    <w:rsid w:val="000E1BDF"/>
    <w:rsid w:val="000F13C2"/>
    <w:rsid w:val="000F2DDE"/>
    <w:rsid w:val="000F6480"/>
    <w:rsid w:val="00104F6D"/>
    <w:rsid w:val="00107FCE"/>
    <w:rsid w:val="0012252A"/>
    <w:rsid w:val="00140F93"/>
    <w:rsid w:val="00141333"/>
    <w:rsid w:val="001519BF"/>
    <w:rsid w:val="00155DA3"/>
    <w:rsid w:val="00160CBD"/>
    <w:rsid w:val="00164608"/>
    <w:rsid w:val="00170E5D"/>
    <w:rsid w:val="00171E47"/>
    <w:rsid w:val="001836EF"/>
    <w:rsid w:val="001A2738"/>
    <w:rsid w:val="001A43B7"/>
    <w:rsid w:val="001A4B93"/>
    <w:rsid w:val="001C1B72"/>
    <w:rsid w:val="001D0245"/>
    <w:rsid w:val="001D448E"/>
    <w:rsid w:val="001D6465"/>
    <w:rsid w:val="001E062A"/>
    <w:rsid w:val="001E1072"/>
    <w:rsid w:val="001F2896"/>
    <w:rsid w:val="001F49E3"/>
    <w:rsid w:val="00207216"/>
    <w:rsid w:val="002078A5"/>
    <w:rsid w:val="00207DA1"/>
    <w:rsid w:val="00212477"/>
    <w:rsid w:val="00216D0F"/>
    <w:rsid w:val="002205AA"/>
    <w:rsid w:val="002259B8"/>
    <w:rsid w:val="00232628"/>
    <w:rsid w:val="00233E6A"/>
    <w:rsid w:val="00236C1F"/>
    <w:rsid w:val="00241BE6"/>
    <w:rsid w:val="0024444F"/>
    <w:rsid w:val="00245C82"/>
    <w:rsid w:val="002531D4"/>
    <w:rsid w:val="00267253"/>
    <w:rsid w:val="00274E85"/>
    <w:rsid w:val="00284416"/>
    <w:rsid w:val="00285B4F"/>
    <w:rsid w:val="002A4A20"/>
    <w:rsid w:val="002B28B5"/>
    <w:rsid w:val="002B6C9C"/>
    <w:rsid w:val="002C1F05"/>
    <w:rsid w:val="002C22C7"/>
    <w:rsid w:val="002C62C2"/>
    <w:rsid w:val="002D2DBC"/>
    <w:rsid w:val="002D2EA4"/>
    <w:rsid w:val="002D34CB"/>
    <w:rsid w:val="002D3869"/>
    <w:rsid w:val="002E7E29"/>
    <w:rsid w:val="0030241B"/>
    <w:rsid w:val="00305A84"/>
    <w:rsid w:val="00313EC1"/>
    <w:rsid w:val="003154CB"/>
    <w:rsid w:val="003167F4"/>
    <w:rsid w:val="00340B94"/>
    <w:rsid w:val="00342BAC"/>
    <w:rsid w:val="00345315"/>
    <w:rsid w:val="00345FEE"/>
    <w:rsid w:val="00361CE5"/>
    <w:rsid w:val="00370962"/>
    <w:rsid w:val="00375C05"/>
    <w:rsid w:val="00377A0A"/>
    <w:rsid w:val="00383E26"/>
    <w:rsid w:val="003877A8"/>
    <w:rsid w:val="00391C25"/>
    <w:rsid w:val="00391CDC"/>
    <w:rsid w:val="003A0B58"/>
    <w:rsid w:val="003A5FEC"/>
    <w:rsid w:val="003B2441"/>
    <w:rsid w:val="003B5AA0"/>
    <w:rsid w:val="003C1EC0"/>
    <w:rsid w:val="003C28B0"/>
    <w:rsid w:val="003C482C"/>
    <w:rsid w:val="003C5E2E"/>
    <w:rsid w:val="003D5443"/>
    <w:rsid w:val="003D58CB"/>
    <w:rsid w:val="003E67B0"/>
    <w:rsid w:val="003E6ABD"/>
    <w:rsid w:val="003E723D"/>
    <w:rsid w:val="003F2A83"/>
    <w:rsid w:val="00401499"/>
    <w:rsid w:val="00451174"/>
    <w:rsid w:val="004560E8"/>
    <w:rsid w:val="00463C90"/>
    <w:rsid w:val="004642A4"/>
    <w:rsid w:val="00467514"/>
    <w:rsid w:val="00486F66"/>
    <w:rsid w:val="004B0F3D"/>
    <w:rsid w:val="004C1208"/>
    <w:rsid w:val="004C63B1"/>
    <w:rsid w:val="004D7D44"/>
    <w:rsid w:val="004E6E78"/>
    <w:rsid w:val="004F0D20"/>
    <w:rsid w:val="00503256"/>
    <w:rsid w:val="00503CB4"/>
    <w:rsid w:val="00514ACC"/>
    <w:rsid w:val="00517C1F"/>
    <w:rsid w:val="00520141"/>
    <w:rsid w:val="00524D3F"/>
    <w:rsid w:val="0054432E"/>
    <w:rsid w:val="00545631"/>
    <w:rsid w:val="00550968"/>
    <w:rsid w:val="00553C31"/>
    <w:rsid w:val="00561797"/>
    <w:rsid w:val="00566446"/>
    <w:rsid w:val="005738A3"/>
    <w:rsid w:val="00575650"/>
    <w:rsid w:val="005A55AE"/>
    <w:rsid w:val="005A73D2"/>
    <w:rsid w:val="005C0A87"/>
    <w:rsid w:val="005C300F"/>
    <w:rsid w:val="005C6946"/>
    <w:rsid w:val="005D35AD"/>
    <w:rsid w:val="005D3DFC"/>
    <w:rsid w:val="005E240C"/>
    <w:rsid w:val="005F2D26"/>
    <w:rsid w:val="005F39F1"/>
    <w:rsid w:val="006022B4"/>
    <w:rsid w:val="00605899"/>
    <w:rsid w:val="006134CD"/>
    <w:rsid w:val="0061411B"/>
    <w:rsid w:val="0061705B"/>
    <w:rsid w:val="00622258"/>
    <w:rsid w:val="00625AC8"/>
    <w:rsid w:val="00630368"/>
    <w:rsid w:val="0063783D"/>
    <w:rsid w:val="006456B5"/>
    <w:rsid w:val="00652300"/>
    <w:rsid w:val="006554E5"/>
    <w:rsid w:val="00655518"/>
    <w:rsid w:val="006617E7"/>
    <w:rsid w:val="00670667"/>
    <w:rsid w:val="0067358B"/>
    <w:rsid w:val="006775E0"/>
    <w:rsid w:val="00683D84"/>
    <w:rsid w:val="00692752"/>
    <w:rsid w:val="00692E18"/>
    <w:rsid w:val="00695A52"/>
    <w:rsid w:val="00696C17"/>
    <w:rsid w:val="006973D7"/>
    <w:rsid w:val="006A0538"/>
    <w:rsid w:val="006C00CD"/>
    <w:rsid w:val="006C1769"/>
    <w:rsid w:val="006C1C86"/>
    <w:rsid w:val="006E4494"/>
    <w:rsid w:val="006E66C0"/>
    <w:rsid w:val="006F5CB9"/>
    <w:rsid w:val="00706FB1"/>
    <w:rsid w:val="0070747F"/>
    <w:rsid w:val="00721D13"/>
    <w:rsid w:val="007273D2"/>
    <w:rsid w:val="0072795A"/>
    <w:rsid w:val="00746B20"/>
    <w:rsid w:val="007470E8"/>
    <w:rsid w:val="007506FD"/>
    <w:rsid w:val="00763E16"/>
    <w:rsid w:val="00783E7E"/>
    <w:rsid w:val="0079129E"/>
    <w:rsid w:val="0079404E"/>
    <w:rsid w:val="007A7EBB"/>
    <w:rsid w:val="007B2E75"/>
    <w:rsid w:val="007B5CF1"/>
    <w:rsid w:val="007C7936"/>
    <w:rsid w:val="007D0F16"/>
    <w:rsid w:val="007D29DE"/>
    <w:rsid w:val="007D717C"/>
    <w:rsid w:val="007E31C0"/>
    <w:rsid w:val="007F02B7"/>
    <w:rsid w:val="007F4FA2"/>
    <w:rsid w:val="007F69F0"/>
    <w:rsid w:val="00802565"/>
    <w:rsid w:val="0080330F"/>
    <w:rsid w:val="00804603"/>
    <w:rsid w:val="00811000"/>
    <w:rsid w:val="0081333F"/>
    <w:rsid w:val="00822945"/>
    <w:rsid w:val="008376F3"/>
    <w:rsid w:val="00837F1E"/>
    <w:rsid w:val="0084057F"/>
    <w:rsid w:val="00840AB1"/>
    <w:rsid w:val="008456B3"/>
    <w:rsid w:val="00850913"/>
    <w:rsid w:val="0085188D"/>
    <w:rsid w:val="008518C6"/>
    <w:rsid w:val="00852879"/>
    <w:rsid w:val="00852A08"/>
    <w:rsid w:val="0085368C"/>
    <w:rsid w:val="00861CA4"/>
    <w:rsid w:val="00862D95"/>
    <w:rsid w:val="00863162"/>
    <w:rsid w:val="00864D02"/>
    <w:rsid w:val="0086722B"/>
    <w:rsid w:val="00874390"/>
    <w:rsid w:val="00875972"/>
    <w:rsid w:val="00890286"/>
    <w:rsid w:val="008A51F1"/>
    <w:rsid w:val="008A6049"/>
    <w:rsid w:val="008B1F5D"/>
    <w:rsid w:val="008B4099"/>
    <w:rsid w:val="008B4862"/>
    <w:rsid w:val="008C6F0C"/>
    <w:rsid w:val="008D485B"/>
    <w:rsid w:val="008D7D79"/>
    <w:rsid w:val="008E7091"/>
    <w:rsid w:val="008F14D6"/>
    <w:rsid w:val="009078F2"/>
    <w:rsid w:val="0092006E"/>
    <w:rsid w:val="00926A29"/>
    <w:rsid w:val="00927C31"/>
    <w:rsid w:val="009360CE"/>
    <w:rsid w:val="00937312"/>
    <w:rsid w:val="009539F3"/>
    <w:rsid w:val="009600FF"/>
    <w:rsid w:val="00961D2B"/>
    <w:rsid w:val="00962B0B"/>
    <w:rsid w:val="009704CC"/>
    <w:rsid w:val="00975415"/>
    <w:rsid w:val="00987A30"/>
    <w:rsid w:val="00992E66"/>
    <w:rsid w:val="0099597E"/>
    <w:rsid w:val="009A5418"/>
    <w:rsid w:val="009C2479"/>
    <w:rsid w:val="009C4FA8"/>
    <w:rsid w:val="009D2319"/>
    <w:rsid w:val="009F136E"/>
    <w:rsid w:val="00A016E6"/>
    <w:rsid w:val="00A11A7F"/>
    <w:rsid w:val="00A2199A"/>
    <w:rsid w:val="00A222C4"/>
    <w:rsid w:val="00A23A54"/>
    <w:rsid w:val="00A24FF5"/>
    <w:rsid w:val="00A37EFB"/>
    <w:rsid w:val="00A517D4"/>
    <w:rsid w:val="00A522C7"/>
    <w:rsid w:val="00A53826"/>
    <w:rsid w:val="00A572BC"/>
    <w:rsid w:val="00A701D6"/>
    <w:rsid w:val="00A72A86"/>
    <w:rsid w:val="00A83865"/>
    <w:rsid w:val="00A96F03"/>
    <w:rsid w:val="00AA3C7B"/>
    <w:rsid w:val="00AB0CCA"/>
    <w:rsid w:val="00AB1416"/>
    <w:rsid w:val="00AC335D"/>
    <w:rsid w:val="00AD0F01"/>
    <w:rsid w:val="00AE309C"/>
    <w:rsid w:val="00AF2161"/>
    <w:rsid w:val="00AF77DE"/>
    <w:rsid w:val="00B0744C"/>
    <w:rsid w:val="00B1559C"/>
    <w:rsid w:val="00B2230F"/>
    <w:rsid w:val="00B47E6B"/>
    <w:rsid w:val="00B50585"/>
    <w:rsid w:val="00B518F2"/>
    <w:rsid w:val="00B61648"/>
    <w:rsid w:val="00B76F26"/>
    <w:rsid w:val="00B80FE9"/>
    <w:rsid w:val="00B910F4"/>
    <w:rsid w:val="00B921DF"/>
    <w:rsid w:val="00B96A78"/>
    <w:rsid w:val="00BB2C51"/>
    <w:rsid w:val="00BB612B"/>
    <w:rsid w:val="00BB64D4"/>
    <w:rsid w:val="00BC1B43"/>
    <w:rsid w:val="00BC2572"/>
    <w:rsid w:val="00BC5048"/>
    <w:rsid w:val="00BD4701"/>
    <w:rsid w:val="00BE2C80"/>
    <w:rsid w:val="00BF20BC"/>
    <w:rsid w:val="00C04DC5"/>
    <w:rsid w:val="00C07A57"/>
    <w:rsid w:val="00C15928"/>
    <w:rsid w:val="00C163D7"/>
    <w:rsid w:val="00C1704C"/>
    <w:rsid w:val="00C20373"/>
    <w:rsid w:val="00C25462"/>
    <w:rsid w:val="00C26487"/>
    <w:rsid w:val="00C30F49"/>
    <w:rsid w:val="00C3235B"/>
    <w:rsid w:val="00C401B6"/>
    <w:rsid w:val="00C42881"/>
    <w:rsid w:val="00C537B4"/>
    <w:rsid w:val="00C56561"/>
    <w:rsid w:val="00C5695A"/>
    <w:rsid w:val="00C72ABD"/>
    <w:rsid w:val="00C81B2F"/>
    <w:rsid w:val="00C8285E"/>
    <w:rsid w:val="00C90658"/>
    <w:rsid w:val="00C90D24"/>
    <w:rsid w:val="00CC290E"/>
    <w:rsid w:val="00CC3595"/>
    <w:rsid w:val="00CD2849"/>
    <w:rsid w:val="00CD4B08"/>
    <w:rsid w:val="00CD6BE5"/>
    <w:rsid w:val="00CF167C"/>
    <w:rsid w:val="00CF49D0"/>
    <w:rsid w:val="00D032E0"/>
    <w:rsid w:val="00D05B90"/>
    <w:rsid w:val="00D06110"/>
    <w:rsid w:val="00D14EFE"/>
    <w:rsid w:val="00D416CD"/>
    <w:rsid w:val="00D525C0"/>
    <w:rsid w:val="00D5625B"/>
    <w:rsid w:val="00D563C4"/>
    <w:rsid w:val="00D6044B"/>
    <w:rsid w:val="00D7594A"/>
    <w:rsid w:val="00D863A0"/>
    <w:rsid w:val="00D870AB"/>
    <w:rsid w:val="00D90EAF"/>
    <w:rsid w:val="00D93B44"/>
    <w:rsid w:val="00D94494"/>
    <w:rsid w:val="00DA405E"/>
    <w:rsid w:val="00DB5EE0"/>
    <w:rsid w:val="00DC4901"/>
    <w:rsid w:val="00DC615D"/>
    <w:rsid w:val="00DE6563"/>
    <w:rsid w:val="00DF06A2"/>
    <w:rsid w:val="00DF3788"/>
    <w:rsid w:val="00DF4A88"/>
    <w:rsid w:val="00E05C16"/>
    <w:rsid w:val="00E10BAA"/>
    <w:rsid w:val="00E10C95"/>
    <w:rsid w:val="00E13B37"/>
    <w:rsid w:val="00E15B55"/>
    <w:rsid w:val="00E33517"/>
    <w:rsid w:val="00E4015E"/>
    <w:rsid w:val="00E40878"/>
    <w:rsid w:val="00E41344"/>
    <w:rsid w:val="00E74E96"/>
    <w:rsid w:val="00E84760"/>
    <w:rsid w:val="00E862DF"/>
    <w:rsid w:val="00E87DD9"/>
    <w:rsid w:val="00E96558"/>
    <w:rsid w:val="00EA1F10"/>
    <w:rsid w:val="00EB13F6"/>
    <w:rsid w:val="00EB312F"/>
    <w:rsid w:val="00EB7C72"/>
    <w:rsid w:val="00ED02EC"/>
    <w:rsid w:val="00ED1001"/>
    <w:rsid w:val="00EF2CCC"/>
    <w:rsid w:val="00EF5F70"/>
    <w:rsid w:val="00F022AB"/>
    <w:rsid w:val="00F2211E"/>
    <w:rsid w:val="00F3174D"/>
    <w:rsid w:val="00F32178"/>
    <w:rsid w:val="00F41412"/>
    <w:rsid w:val="00F43B8D"/>
    <w:rsid w:val="00F47AE3"/>
    <w:rsid w:val="00F557DE"/>
    <w:rsid w:val="00F618E7"/>
    <w:rsid w:val="00F66739"/>
    <w:rsid w:val="00F71CBC"/>
    <w:rsid w:val="00F75CFF"/>
    <w:rsid w:val="00F971FB"/>
    <w:rsid w:val="00FA66F9"/>
    <w:rsid w:val="00FB1736"/>
    <w:rsid w:val="00FB1D72"/>
    <w:rsid w:val="00FB2FF0"/>
    <w:rsid w:val="00FC0B0C"/>
    <w:rsid w:val="00FC58A9"/>
    <w:rsid w:val="00FC6176"/>
    <w:rsid w:val="00FE6745"/>
    <w:rsid w:val="00FF2F7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footer" w:uiPriority="99"/>
    <w:lsdException w:name="Plain Text" w:uiPriority="99"/>
  </w:latentStyles>
  <w:style w:type="paragraph" w:default="1" w:styleId="Normal">
    <w:name w:val="Normal"/>
    <w:qFormat/>
    <w:rsid w:val="00721D13"/>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 w:type="table" w:styleId="TableGrid">
    <w:name w:val="Table Grid"/>
    <w:basedOn w:val="TableNormal"/>
    <w:rsid w:val="00C26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footer" w:uiPriority="99"/>
    <w:lsdException w:name="Plain Text" w:uiPriority="99"/>
  </w:latentStyles>
  <w:style w:type="paragraph" w:default="1" w:styleId="Normal">
    <w:name w:val="Normal"/>
    <w:qFormat/>
    <w:rsid w:val="00721D13"/>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 w:type="table" w:styleId="TableGrid">
    <w:name w:val="Table Grid"/>
    <w:basedOn w:val="TableNormal"/>
    <w:rsid w:val="00C26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327839">
      <w:bodyDiv w:val="1"/>
      <w:marLeft w:val="0"/>
      <w:marRight w:val="0"/>
      <w:marTop w:val="0"/>
      <w:marBottom w:val="0"/>
      <w:divBdr>
        <w:top w:val="none" w:sz="0" w:space="0" w:color="auto"/>
        <w:left w:val="none" w:sz="0" w:space="0" w:color="auto"/>
        <w:bottom w:val="none" w:sz="0" w:space="0" w:color="auto"/>
        <w:right w:val="none" w:sz="0" w:space="0" w:color="auto"/>
      </w:divBdr>
    </w:div>
    <w:div w:id="2011712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footer" Target="footer7.xml"/><Relationship Id="rId24" Type="http://schemas.openxmlformats.org/officeDocument/2006/relationships/header" Target="header9.xml"/><Relationship Id="rId25" Type="http://schemas.openxmlformats.org/officeDocument/2006/relationships/footer" Target="footer8.xml"/><Relationship Id="rId26" Type="http://schemas.openxmlformats.org/officeDocument/2006/relationships/header" Target="header10.xml"/><Relationship Id="rId27" Type="http://schemas.openxmlformats.org/officeDocument/2006/relationships/header" Target="header11.xml"/><Relationship Id="rId28" Type="http://schemas.openxmlformats.org/officeDocument/2006/relationships/footer" Target="footer9.xml"/><Relationship Id="rId29" Type="http://schemas.openxmlformats.org/officeDocument/2006/relationships/header" Target="header1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0.xml"/><Relationship Id="rId31" Type="http://schemas.openxmlformats.org/officeDocument/2006/relationships/header" Target="header13.xml"/><Relationship Id="rId32" Type="http://schemas.openxmlformats.org/officeDocument/2006/relationships/header" Target="header14.xm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1.xml"/><Relationship Id="rId34" Type="http://schemas.openxmlformats.org/officeDocument/2006/relationships/header" Target="header15.xml"/><Relationship Id="rId35" Type="http://schemas.openxmlformats.org/officeDocument/2006/relationships/footer" Target="footer12.xml"/><Relationship Id="rId36" Type="http://schemas.openxmlformats.org/officeDocument/2006/relationships/fontTable" Target="fontTable.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5.xml"/><Relationship Id="rId19" Type="http://schemas.openxmlformats.org/officeDocument/2006/relationships/header" Target="header6.xml"/><Relationship Id="rId37"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imeWiseFall09">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ＭＳ 明朝"/>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6F1FF-7600-6048-A401-79FD84AA3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5528</Words>
  <Characters>31515</Characters>
  <Application>Microsoft Macintosh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Brighton Creative</Company>
  <LinksUpToDate>false</LinksUpToDate>
  <CharactersWithSpaces>36970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psesd</cp:lastModifiedBy>
  <cp:revision>2</cp:revision>
  <cp:lastPrinted>2011-11-10T19:32:00Z</cp:lastPrinted>
  <dcterms:created xsi:type="dcterms:W3CDTF">2013-12-10T19:32:00Z</dcterms:created>
  <dcterms:modified xsi:type="dcterms:W3CDTF">2013-12-10T19:32:00Z</dcterms:modified>
</cp:coreProperties>
</file>